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5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00" w:firstRow="0" w:lastRow="0" w:firstColumn="0" w:lastColumn="0" w:noHBand="0" w:noVBand="1"/>
      </w:tblPr>
      <w:tblGrid>
        <w:gridCol w:w="1296"/>
        <w:gridCol w:w="3719"/>
        <w:gridCol w:w="1243"/>
        <w:gridCol w:w="3260"/>
        <w:gridCol w:w="7"/>
      </w:tblGrid>
      <w:tr w:rsidR="00254DF3" w:rsidRPr="00347F07" w14:paraId="1F559DE0" w14:textId="77777777" w:rsidTr="00995E30">
        <w:trPr>
          <w:trHeight w:val="400"/>
        </w:trPr>
        <w:tc>
          <w:tcPr>
            <w:tcW w:w="95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EBD089D" w14:textId="64206D9C" w:rsidR="00F329A5" w:rsidRPr="00347F07" w:rsidRDefault="00F329A5" w:rsidP="00254DF3">
            <w:pPr>
              <w:pStyle w:val="Default"/>
              <w:tabs>
                <w:tab w:val="left" w:pos="4540"/>
              </w:tabs>
              <w:snapToGrid w:val="0"/>
              <w:jc w:val="right"/>
            </w:pPr>
            <w:r w:rsidRPr="00347F07">
              <w:br w:type="page"/>
            </w:r>
          </w:p>
          <w:p w14:paraId="63FF5E55" w14:textId="4093964F" w:rsidR="00254DF3" w:rsidRPr="00347F07" w:rsidRDefault="00254DF3" w:rsidP="0012755C">
            <w:pPr>
              <w:pStyle w:val="Default"/>
              <w:tabs>
                <w:tab w:val="left" w:pos="4540"/>
              </w:tabs>
              <w:snapToGrid w:val="0"/>
              <w:spacing w:after="240"/>
              <w:jc w:val="center"/>
              <w:rPr>
                <w:b/>
                <w:caps/>
              </w:rPr>
            </w:pPr>
            <w:r w:rsidRPr="00347F07">
              <w:rPr>
                <w:b/>
              </w:rPr>
              <w:t>Muudatus</w:t>
            </w:r>
          </w:p>
          <w:p w14:paraId="54C4DCC0" w14:textId="7E7F62E8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</w:rPr>
            </w:pPr>
            <w:r w:rsidRPr="00347F07">
              <w:rPr>
                <w:b/>
                <w:caps/>
              </w:rPr>
              <w:t>Muudatus nr</w:t>
            </w:r>
            <w:r w:rsidR="0031772C" w:rsidRPr="00347F07">
              <w:rPr>
                <w:b/>
                <w:caps/>
              </w:rPr>
              <w:t xml:space="preserve"> </w:t>
            </w:r>
            <w:r w:rsidR="007B7F7F">
              <w:rPr>
                <w:b/>
                <w:caps/>
              </w:rPr>
              <w:t>4</w:t>
            </w:r>
          </w:p>
        </w:tc>
      </w:tr>
      <w:tr w:rsidR="00254DF3" w:rsidRPr="00347F07" w14:paraId="0E185F07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1F9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36"/>
            </w:pPr>
            <w:r w:rsidRPr="00347F07">
              <w:t xml:space="preserve">Projekti nimi: 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38EC1" w14:textId="29485B85" w:rsidR="00254DF3" w:rsidRPr="00347F07" w:rsidRDefault="008C746B" w:rsidP="0031772C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37"/>
              <w:rPr>
                <w:rFonts w:eastAsia="Times"/>
                <w:b/>
                <w:color w:val="auto"/>
              </w:rPr>
            </w:pPr>
            <w:r w:rsidRPr="00FC4BB5">
              <w:rPr>
                <w:color w:val="auto"/>
              </w:rPr>
              <w:t>Riigitee nr 4 Tallinn - Pärnu - Ikla km 122,6 - 125,2 Sauga - Pärnu 2+2 teelõigu ehitus</w:t>
            </w:r>
          </w:p>
        </w:tc>
      </w:tr>
      <w:tr w:rsidR="00254DF3" w:rsidRPr="00347F07" w14:paraId="59ABDCEE" w14:textId="77777777" w:rsidTr="005D670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024C02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Kuupäev:</w:t>
            </w:r>
          </w:p>
        </w:tc>
        <w:tc>
          <w:tcPr>
            <w:tcW w:w="3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2AD8F8" w14:textId="61EEDC8E" w:rsidR="00254DF3" w:rsidRPr="00740FCE" w:rsidRDefault="007B7F7F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Cs/>
              </w:rPr>
            </w:pPr>
            <w:r>
              <w:rPr>
                <w:bCs/>
              </w:rPr>
              <w:t>13</w:t>
            </w:r>
            <w:r w:rsidR="0031772C" w:rsidRPr="00740FCE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31772C" w:rsidRPr="00740FCE">
              <w:rPr>
                <w:bCs/>
              </w:rPr>
              <w:t>.2</w:t>
            </w:r>
            <w:r w:rsidR="00740FCE" w:rsidRPr="00740FCE">
              <w:rPr>
                <w:bCs/>
              </w:rPr>
              <w:t>02</w:t>
            </w:r>
            <w:r w:rsidR="00D7226B">
              <w:rPr>
                <w:bCs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7FAD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432"/>
            </w:pPr>
            <w:r w:rsidRPr="00347F07">
              <w:t>Lepingu nr: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90B1B" w14:textId="2BB1C5DE" w:rsidR="00254DF3" w:rsidRPr="00347F07" w:rsidRDefault="008B3799" w:rsidP="00347F07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bCs/>
              </w:rPr>
            </w:pPr>
            <w:r w:rsidRPr="00FC4BB5">
              <w:rPr>
                <w:color w:val="auto"/>
              </w:rPr>
              <w:t>3.2-3/23/1949-1</w:t>
            </w:r>
          </w:p>
        </w:tc>
      </w:tr>
      <w:tr w:rsidR="00254DF3" w:rsidRPr="00347F07" w14:paraId="4BB21D37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47734C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Töövõtja: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0679" w14:textId="73EAE5A9" w:rsidR="00254DF3" w:rsidRPr="00347F07" w:rsidRDefault="008B3799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b/>
                <w:i/>
              </w:rPr>
            </w:pPr>
            <w:r w:rsidRPr="00FC4BB5">
              <w:rPr>
                <w:color w:val="auto"/>
              </w:rPr>
              <w:t>AS TREF Nord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81DF5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26672BA6" w14:textId="77777777" w:rsidTr="00995E30">
        <w:trPr>
          <w:gridAfter w:val="1"/>
          <w:wAfter w:w="7" w:type="dxa"/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79F5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Insener: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7EC8D" w14:textId="1D57FCA4" w:rsidR="00254DF3" w:rsidRPr="00740FCE" w:rsidRDefault="005D6700" w:rsidP="00995E30">
            <w:pPr>
              <w:pStyle w:val="Default"/>
              <w:tabs>
                <w:tab w:val="left" w:pos="4540"/>
              </w:tabs>
              <w:snapToGrid w:val="0"/>
              <w:ind w:left="-378" w:right="-147" w:firstLine="378"/>
              <w:rPr>
                <w:i/>
                <w:color w:val="808080" w:themeColor="background1" w:themeShade="80"/>
              </w:rPr>
            </w:pPr>
            <w:r w:rsidRPr="00740FCE">
              <w:t>Sweco EST OÜ</w:t>
            </w:r>
            <w:r w:rsidR="007C76C5">
              <w:t xml:space="preserve">, </w:t>
            </w:r>
            <w:r w:rsidR="002A48C2">
              <w:t>Rein Kaseleht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A95F1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</w:rPr>
            </w:pPr>
          </w:p>
        </w:tc>
      </w:tr>
      <w:tr w:rsidR="00254DF3" w:rsidRPr="00347F07" w14:paraId="3B4759AA" w14:textId="77777777" w:rsidTr="00995E30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244C3" w14:textId="77777777" w:rsidR="00254DF3" w:rsidRPr="00347F07" w:rsidRDefault="00254DF3" w:rsidP="00995E30">
            <w:pPr>
              <w:pStyle w:val="Default"/>
              <w:tabs>
                <w:tab w:val="left" w:pos="4540"/>
              </w:tabs>
              <w:snapToGrid w:val="0"/>
            </w:pPr>
            <w:r w:rsidRPr="00347F07">
              <w:t>Koostatud vastavalt:</w:t>
            </w:r>
          </w:p>
        </w:tc>
        <w:tc>
          <w:tcPr>
            <w:tcW w:w="822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D549" w14:textId="28190131" w:rsidR="00254DF3" w:rsidRPr="00740FCE" w:rsidRDefault="005345C2" w:rsidP="00995E30">
            <w:pPr>
              <w:pStyle w:val="WW-Default"/>
              <w:tabs>
                <w:tab w:val="left" w:pos="4540"/>
              </w:tabs>
              <w:snapToGrid w:val="0"/>
              <w:ind w:right="-147"/>
              <w:rPr>
                <w:rFonts w:ascii="Times New Roman" w:hAnsi="Times New Roman" w:cs="Times New Roman"/>
                <w:lang w:eastAsia="et-EE"/>
              </w:rPr>
            </w:pPr>
            <w:r>
              <w:rPr>
                <w:rFonts w:ascii="Times New Roman" w:hAnsi="Times New Roman" w:cs="Times New Roman"/>
                <w:lang w:eastAsia="et-EE"/>
              </w:rPr>
              <w:t xml:space="preserve">Juhisele nr </w:t>
            </w:r>
            <w:r w:rsidR="00AD5041">
              <w:rPr>
                <w:rFonts w:ascii="Times New Roman" w:hAnsi="Times New Roman" w:cs="Times New Roman"/>
                <w:lang w:eastAsia="et-EE"/>
              </w:rPr>
              <w:t>4</w:t>
            </w:r>
            <w:r>
              <w:rPr>
                <w:rFonts w:ascii="Times New Roman" w:hAnsi="Times New Roman" w:cs="Times New Roman"/>
                <w:lang w:eastAsia="et-EE"/>
              </w:rPr>
              <w:t xml:space="preserve"> </w:t>
            </w:r>
            <w:r w:rsidR="00A25EFE">
              <w:rPr>
                <w:rFonts w:ascii="Times New Roman" w:hAnsi="Times New Roman" w:cs="Times New Roman"/>
                <w:lang w:eastAsia="et-EE"/>
              </w:rPr>
              <w:t>ja teostatud töödele</w:t>
            </w:r>
          </w:p>
        </w:tc>
      </w:tr>
    </w:tbl>
    <w:p w14:paraId="0B80E11F" w14:textId="1E543B74" w:rsidR="005D6700" w:rsidRDefault="00612C28" w:rsidP="007B272C">
      <w:pPr>
        <w:spacing w:before="240"/>
        <w:ind w:left="-142"/>
        <w:rPr>
          <w:rFonts w:ascii="Times New Roman" w:hAnsi="Times New Roman"/>
          <w:szCs w:val="24"/>
        </w:rPr>
      </w:pPr>
      <w:r w:rsidRPr="00612C28">
        <w:rPr>
          <w:rFonts w:ascii="Times New Roman" w:hAnsi="Times New Roman"/>
          <w:szCs w:val="24"/>
        </w:rPr>
        <w:t>Vastavalt Inseneri Juhisele n</w:t>
      </w:r>
      <w:r>
        <w:rPr>
          <w:rFonts w:ascii="Times New Roman" w:hAnsi="Times New Roman"/>
          <w:szCs w:val="24"/>
        </w:rPr>
        <w:t xml:space="preserve">r </w:t>
      </w:r>
      <w:r w:rsidR="00AD5041">
        <w:rPr>
          <w:rFonts w:ascii="Times New Roman" w:hAnsi="Times New Roman"/>
          <w:szCs w:val="24"/>
        </w:rPr>
        <w:t>4</w:t>
      </w:r>
      <w:r w:rsidRPr="00612C28">
        <w:rPr>
          <w:rFonts w:ascii="Times New Roman" w:hAnsi="Times New Roman"/>
          <w:szCs w:val="24"/>
        </w:rPr>
        <w:t xml:space="preserve"> on </w:t>
      </w:r>
      <w:r w:rsidR="008B0680">
        <w:rPr>
          <w:rFonts w:ascii="Times New Roman" w:hAnsi="Times New Roman"/>
          <w:szCs w:val="24"/>
        </w:rPr>
        <w:t xml:space="preserve">teostatud järgnevad </w:t>
      </w:r>
      <w:r w:rsidRPr="00612C28">
        <w:rPr>
          <w:rFonts w:ascii="Times New Roman" w:hAnsi="Times New Roman"/>
          <w:szCs w:val="24"/>
        </w:rPr>
        <w:t>tööd:</w:t>
      </w:r>
    </w:p>
    <w:p w14:paraId="314D8C03" w14:textId="0A206735" w:rsidR="00AD5041" w:rsidRDefault="002100F7" w:rsidP="008B3799">
      <w:pPr>
        <w:spacing w:before="240"/>
        <w:ind w:left="-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Jalgtee ja sõidutee vaheriba ning müraseina ümbrus on täidetud </w:t>
      </w:r>
      <w:r w:rsidR="003D7A3E">
        <w:rPr>
          <w:rFonts w:ascii="Times New Roman" w:hAnsi="Times New Roman"/>
          <w:szCs w:val="24"/>
        </w:rPr>
        <w:t xml:space="preserve">ehituseks sobiva </w:t>
      </w:r>
      <w:r w:rsidR="008929BE">
        <w:rPr>
          <w:rFonts w:ascii="Times New Roman" w:hAnsi="Times New Roman"/>
          <w:szCs w:val="24"/>
        </w:rPr>
        <w:t>TM_</w:t>
      </w:r>
      <w:r w:rsidR="00A565D4">
        <w:rPr>
          <w:rFonts w:ascii="Times New Roman" w:hAnsi="Times New Roman"/>
          <w:szCs w:val="24"/>
        </w:rPr>
        <w:t xml:space="preserve">90 ja TM_120 </w:t>
      </w:r>
      <w:r w:rsidR="00483BED">
        <w:rPr>
          <w:rFonts w:ascii="Times New Roman" w:hAnsi="Times New Roman"/>
          <w:szCs w:val="24"/>
        </w:rPr>
        <w:t>materjalidega.</w:t>
      </w:r>
      <w:r w:rsidR="003B7778">
        <w:rPr>
          <w:rFonts w:ascii="Times New Roman" w:hAnsi="Times New Roman"/>
          <w:szCs w:val="24"/>
        </w:rPr>
        <w:t xml:space="preserve"> </w:t>
      </w:r>
      <w:r w:rsidR="003B078D">
        <w:rPr>
          <w:rFonts w:ascii="Times New Roman" w:hAnsi="Times New Roman"/>
          <w:szCs w:val="24"/>
        </w:rPr>
        <w:t>Muudatuses kajastatakse</w:t>
      </w:r>
      <w:r w:rsidR="008E296C">
        <w:rPr>
          <w:rFonts w:ascii="Times New Roman" w:hAnsi="Times New Roman"/>
          <w:szCs w:val="24"/>
        </w:rPr>
        <w:t xml:space="preserve"> artikli</w:t>
      </w:r>
      <w:r w:rsidR="003B078D">
        <w:rPr>
          <w:rFonts w:ascii="Times New Roman" w:hAnsi="Times New Roman"/>
          <w:szCs w:val="24"/>
        </w:rPr>
        <w:t xml:space="preserve"> </w:t>
      </w:r>
      <w:r w:rsidR="00D03537">
        <w:rPr>
          <w:rFonts w:ascii="Times New Roman" w:hAnsi="Times New Roman"/>
          <w:szCs w:val="24"/>
        </w:rPr>
        <w:t>30401 „Jalgtee ja sõidutee vaheriba ning müraseina ümbruse täitmine kohaliku pinnasega planeerimine ja tihendamine“</w:t>
      </w:r>
      <w:r w:rsidR="008E296C">
        <w:rPr>
          <w:rFonts w:ascii="Times New Roman" w:hAnsi="Times New Roman"/>
          <w:szCs w:val="24"/>
        </w:rPr>
        <w:t xml:space="preserve"> ja artikli 30402a „Muldkeha ehitamine juurdeveetavast pinnasest TM</w:t>
      </w:r>
      <w:r w:rsidR="00262905">
        <w:rPr>
          <w:rFonts w:ascii="Times New Roman" w:hAnsi="Times New Roman"/>
          <w:szCs w:val="24"/>
        </w:rPr>
        <w:t>_120“  muudatuse väärtuse summana mitte asendustööna, mis oli kajastatud juhises.</w:t>
      </w:r>
      <w:r w:rsidR="00D03537">
        <w:rPr>
          <w:rFonts w:ascii="Times New Roman" w:hAnsi="Times New Roman"/>
          <w:szCs w:val="24"/>
        </w:rPr>
        <w:t xml:space="preserve"> </w:t>
      </w:r>
    </w:p>
    <w:p w14:paraId="14B11545" w14:textId="7656EF70" w:rsidR="00254DF3" w:rsidRDefault="00254DF3" w:rsidP="008B3799">
      <w:pPr>
        <w:spacing w:before="240"/>
        <w:ind w:left="-142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 xml:space="preserve">Käesoleva Muudatusega kaasneb lepingu hinna </w:t>
      </w:r>
      <w:r w:rsidR="008B0680">
        <w:rPr>
          <w:rFonts w:ascii="Times New Roman" w:hAnsi="Times New Roman"/>
          <w:szCs w:val="24"/>
        </w:rPr>
        <w:t>suurenemine</w:t>
      </w:r>
      <w:r w:rsidRPr="00347F07">
        <w:rPr>
          <w:rFonts w:ascii="Times New Roman" w:hAnsi="Times New Roman"/>
          <w:szCs w:val="24"/>
        </w:rPr>
        <w:t xml:space="preserve">  eurot ilma käibemaksuta</w:t>
      </w:r>
      <w:r w:rsidR="00612C28">
        <w:rPr>
          <w:rFonts w:ascii="Times New Roman" w:hAnsi="Times New Roman"/>
          <w:szCs w:val="24"/>
        </w:rPr>
        <w:t>:</w:t>
      </w:r>
      <w:r w:rsidR="0092489A">
        <w:rPr>
          <w:rFonts w:ascii="Times New Roman" w:hAnsi="Times New Roman"/>
          <w:szCs w:val="24"/>
        </w:rPr>
        <w:t xml:space="preserve"> </w:t>
      </w:r>
      <w:r w:rsidR="00D20678">
        <w:rPr>
          <w:rFonts w:ascii="Times New Roman" w:hAnsi="Times New Roman"/>
          <w:szCs w:val="24"/>
        </w:rPr>
        <w:t>105 505,50</w:t>
      </w:r>
      <w:r w:rsidR="00B16B2C">
        <w:rPr>
          <w:rFonts w:ascii="Times New Roman" w:hAnsi="Times New Roman"/>
          <w:szCs w:val="24"/>
        </w:rPr>
        <w:t xml:space="preserve"> eur</w:t>
      </w:r>
    </w:p>
    <w:tbl>
      <w:tblPr>
        <w:tblStyle w:val="TableGrid"/>
        <w:tblW w:w="9259" w:type="dxa"/>
        <w:tblInd w:w="0" w:type="dxa"/>
        <w:tblLayout w:type="fixed"/>
        <w:tblCellMar>
          <w:left w:w="113" w:type="dxa"/>
          <w:right w:w="58" w:type="dxa"/>
        </w:tblCellMar>
        <w:tblLook w:val="04A0" w:firstRow="1" w:lastRow="0" w:firstColumn="1" w:lastColumn="0" w:noHBand="0" w:noVBand="1"/>
      </w:tblPr>
      <w:tblGrid>
        <w:gridCol w:w="9259"/>
      </w:tblGrid>
      <w:tr w:rsidR="00A25EFE" w:rsidRPr="00A56022" w14:paraId="17DB314B" w14:textId="77777777" w:rsidTr="00B54ABE">
        <w:trPr>
          <w:trHeight w:val="3958"/>
        </w:trPr>
        <w:tc>
          <w:tcPr>
            <w:tcW w:w="9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CBB7" w14:textId="2C5B1E65" w:rsidR="00A25EFE" w:rsidRPr="00B8311F" w:rsidRDefault="0026190C" w:rsidP="00B8311F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  <w:lang w:eastAsia="en-US"/>
              </w:rPr>
            </w:pPr>
            <w:r w:rsidRPr="00B8311F">
              <w:rPr>
                <w:rFonts w:eastAsia="Times New Roman"/>
                <w:i/>
                <w:lang w:eastAsia="en-US"/>
              </w:rPr>
              <w:t xml:space="preserve"> </w:t>
            </w:r>
          </w:p>
          <w:tbl>
            <w:tblPr>
              <w:tblStyle w:val="TableGrid"/>
              <w:tblW w:w="8804" w:type="dxa"/>
              <w:tblInd w:w="5" w:type="dxa"/>
              <w:tblLayout w:type="fixed"/>
              <w:tblCellMar>
                <w:top w:w="49" w:type="dxa"/>
                <w:left w:w="70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3493"/>
              <w:gridCol w:w="851"/>
              <w:gridCol w:w="1134"/>
              <w:gridCol w:w="1134"/>
              <w:gridCol w:w="1279"/>
            </w:tblGrid>
            <w:tr w:rsidR="00A25EFE" w:rsidRPr="00B8311F" w14:paraId="565610B6" w14:textId="77777777" w:rsidTr="00881EDF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C98E995" w14:textId="3323DC31" w:rsidR="008B3799" w:rsidRPr="00B8311F" w:rsidRDefault="00A9313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>Art nr</w:t>
                  </w:r>
                </w:p>
                <w:p w14:paraId="043BC9F7" w14:textId="21CF840E" w:rsidR="00A25EFE" w:rsidRPr="00B8311F" w:rsidRDefault="00A25EF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</w:p>
              </w:tc>
              <w:tc>
                <w:tcPr>
                  <w:tcW w:w="3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4BFBE89" w14:textId="532C5655" w:rsidR="00495ADA" w:rsidRPr="00B8311F" w:rsidRDefault="00A9313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>Tööde kirjeldus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AFD41E9" w14:textId="4F07AF28" w:rsidR="00A25EFE" w:rsidRPr="00B8311F" w:rsidRDefault="00A9313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>Mõõtühik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D66268" w14:textId="5143A75E" w:rsidR="00A25EFE" w:rsidRPr="00B8311F" w:rsidRDefault="00A9313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>Maht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8A3620" w14:textId="0FA40302" w:rsidR="00A25EFE" w:rsidRPr="00B8311F" w:rsidRDefault="00A9313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>Ühikhind, eur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04B5DB1" w14:textId="5D8BFA16" w:rsidR="00A25EFE" w:rsidRPr="00B8311F" w:rsidRDefault="00A9313E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lang w:eastAsia="en-US"/>
                    </w:rPr>
                  </w:pPr>
                  <w:r w:rsidRPr="00B8311F">
                    <w:rPr>
                      <w:rFonts w:eastAsia="Times New Roman"/>
                      <w:i/>
                      <w:lang w:eastAsia="en-US"/>
                    </w:rPr>
                    <w:t>Maksumus, eur</w:t>
                  </w:r>
                </w:p>
              </w:tc>
            </w:tr>
            <w:tr w:rsidR="00E757EF" w:rsidRPr="00B8311F" w14:paraId="78733376" w14:textId="77777777" w:rsidTr="00E757EF">
              <w:trPr>
                <w:trHeight w:val="330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23B4FDA" w14:textId="6B7BF7AE" w:rsidR="00E757EF" w:rsidRPr="00B8311F" w:rsidRDefault="00E757E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Ärajääv töö</w:t>
                  </w:r>
                </w:p>
              </w:tc>
            </w:tr>
            <w:tr w:rsidR="00356DFC" w:rsidRPr="00B8311F" w14:paraId="01BC5B6B" w14:textId="77777777" w:rsidTr="00881EDF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B79731D" w14:textId="14007841" w:rsidR="00356DFC" w:rsidRPr="00B8311F" w:rsidRDefault="00E757E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30401</w:t>
                  </w:r>
                </w:p>
              </w:tc>
              <w:tc>
                <w:tcPr>
                  <w:tcW w:w="3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D41DB7A" w14:textId="6D6BF1EA" w:rsidR="00356DFC" w:rsidRPr="00B8311F" w:rsidRDefault="00C85FE7" w:rsidP="007A743B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Jalgtee ja sõidutee vaheriba ning müraseina ümbruse täitmine kohaliku pinnasega, planeerimine ja tihendamine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28DBD27" w14:textId="03408319" w:rsidR="00356DFC" w:rsidRPr="00B8311F" w:rsidRDefault="00C85FE7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29E2EF3" w14:textId="22767D5F" w:rsidR="00356DFC" w:rsidRPr="00B8311F" w:rsidRDefault="00C85FE7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 xml:space="preserve"> 5 8</w:t>
                  </w:r>
                  <w:r w:rsidR="00705089">
                    <w:rPr>
                      <w:rFonts w:eastAsia="Times New Roman"/>
                      <w:i/>
                    </w:rPr>
                    <w:t>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97BF971" w14:textId="689D8EBC" w:rsidR="00356DFC" w:rsidRPr="00B8311F" w:rsidRDefault="0070508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2,00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41D43BC" w14:textId="423AFD44" w:rsidR="00356DFC" w:rsidRPr="00B8311F" w:rsidRDefault="0070508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11 676,00</w:t>
                  </w:r>
                </w:p>
              </w:tc>
            </w:tr>
            <w:tr w:rsidR="00705089" w:rsidRPr="00B8311F" w14:paraId="282E7A69" w14:textId="77777777" w:rsidTr="00705089">
              <w:trPr>
                <w:trHeight w:val="325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0BF5BB8" w14:textId="77777777" w:rsidR="00705089" w:rsidRPr="00B8311F" w:rsidRDefault="00705089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</w:p>
              </w:tc>
            </w:tr>
            <w:tr w:rsidR="00AA420C" w:rsidRPr="00B8311F" w14:paraId="6060D811" w14:textId="77777777" w:rsidTr="00AA420C">
              <w:trPr>
                <w:trHeight w:val="372"/>
              </w:trPr>
              <w:tc>
                <w:tcPr>
                  <w:tcW w:w="8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66589B5" w14:textId="6C229A8C" w:rsidR="00AA420C" w:rsidRPr="00B8311F" w:rsidRDefault="00AA420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Lisanduv töö</w:t>
                  </w:r>
                </w:p>
              </w:tc>
            </w:tr>
            <w:tr w:rsidR="00356DFC" w:rsidRPr="00B8311F" w14:paraId="78233918" w14:textId="77777777" w:rsidTr="00881EDF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E4DF2EB" w14:textId="3442DA45" w:rsidR="00356DFC" w:rsidRPr="00B8311F" w:rsidRDefault="007A74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30402a</w:t>
                  </w:r>
                </w:p>
              </w:tc>
              <w:tc>
                <w:tcPr>
                  <w:tcW w:w="3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F6D0D0C" w14:textId="109885BC" w:rsidR="00356DFC" w:rsidRPr="00B8311F" w:rsidRDefault="007A743B" w:rsidP="007A743B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Muldkeha ehitamine juurdeveetavast pinnasest TM 120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59A3995" w14:textId="67AFE65B" w:rsidR="00356DFC" w:rsidRPr="00B8311F" w:rsidRDefault="007A743B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89FFA1E" w14:textId="1F5BC7E6" w:rsidR="00356DFC" w:rsidRPr="00B8311F" w:rsidRDefault="006B2DA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5 838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C4B4DCD" w14:textId="22476F0E" w:rsidR="00356DFC" w:rsidRPr="00B8311F" w:rsidRDefault="006B2DAF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13,81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4FF4A9CF" w14:textId="39CC94FD" w:rsidR="00356DFC" w:rsidRPr="00B8311F" w:rsidRDefault="005910C1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80 622,78</w:t>
                  </w:r>
                </w:p>
              </w:tc>
            </w:tr>
            <w:tr w:rsidR="00AA420C" w:rsidRPr="00B8311F" w14:paraId="13C79E49" w14:textId="77777777" w:rsidTr="00881EDF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6F83DD1" w14:textId="1A8CB236" w:rsidR="00AA420C" w:rsidRPr="00B8311F" w:rsidRDefault="005910C1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30101</w:t>
                  </w:r>
                </w:p>
              </w:tc>
              <w:tc>
                <w:tcPr>
                  <w:tcW w:w="3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C6859B5" w14:textId="3A2E96F2" w:rsidR="00AA420C" w:rsidRPr="00B8311F" w:rsidRDefault="00E53DF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Kasvupinnase eemaldamine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A466C57" w14:textId="3BD465DD" w:rsidR="00AA420C" w:rsidRPr="00B8311F" w:rsidRDefault="00E53DF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AB71B8C" w14:textId="1C0877AF" w:rsidR="00AA420C" w:rsidRPr="00B8311F" w:rsidRDefault="00E53DFC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530,70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DA8B0D0" w14:textId="40AC49DD" w:rsidR="00AA420C" w:rsidRPr="00B8311F" w:rsidRDefault="00B575B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3,36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B93E512" w14:textId="13A1518D" w:rsidR="00AA420C" w:rsidRPr="00B8311F" w:rsidRDefault="00B575B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1 783,15</w:t>
                  </w:r>
                </w:p>
              </w:tc>
            </w:tr>
            <w:tr w:rsidR="00AA420C" w:rsidRPr="00B8311F" w14:paraId="7397A816" w14:textId="77777777" w:rsidTr="00881EDF">
              <w:trPr>
                <w:trHeight w:val="664"/>
              </w:trPr>
              <w:tc>
                <w:tcPr>
                  <w:tcW w:w="9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351C0104" w14:textId="1888EECF" w:rsidR="00AA420C" w:rsidRPr="00B8311F" w:rsidRDefault="00B575B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30402c</w:t>
                  </w:r>
                </w:p>
              </w:tc>
              <w:tc>
                <w:tcPr>
                  <w:tcW w:w="3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E5FB625" w14:textId="0CDD88CF" w:rsidR="00AA420C" w:rsidRPr="00B8311F" w:rsidRDefault="00B575B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 xml:space="preserve">Muldkeha ehitamine </w:t>
                  </w:r>
                  <w:r w:rsidR="003065DD">
                    <w:rPr>
                      <w:rFonts w:eastAsia="Times New Roman"/>
                      <w:i/>
                    </w:rPr>
                    <w:t>juurdeveetavast pinnasest TM 90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8DB6C0E" w14:textId="6D1718B2" w:rsidR="00AA420C" w:rsidRPr="00B8311F" w:rsidRDefault="003065DD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m³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4CD1AEB" w14:textId="17024706" w:rsidR="00AA420C" w:rsidRPr="00B8311F" w:rsidRDefault="00794F1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2 683,30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2B8E8E4D" w14:textId="0229957C" w:rsidR="00AA420C" w:rsidRPr="00B8311F" w:rsidRDefault="00794F1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12,96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16F5ED27" w14:textId="4EC84E5B" w:rsidR="00AA420C" w:rsidRPr="00B8311F" w:rsidRDefault="00794F15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34 775,57</w:t>
                  </w:r>
                </w:p>
              </w:tc>
            </w:tr>
            <w:tr w:rsidR="00881EDF" w:rsidRPr="00B8311F" w14:paraId="69633850" w14:textId="77777777" w:rsidTr="002A48C2">
              <w:trPr>
                <w:trHeight w:val="259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8AF60A5" w14:textId="6028E0A8" w:rsidR="00881EDF" w:rsidRDefault="00881EDF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  <w:lang w:eastAsia="en-US"/>
                    </w:rPr>
                    <w:t>Kokku lisanduv töö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B1B8250" w14:textId="6B7A4EA6" w:rsidR="00881EDF" w:rsidRPr="00B8311F" w:rsidRDefault="00F25BFA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117 181,50</w:t>
                  </w:r>
                </w:p>
              </w:tc>
            </w:tr>
            <w:tr w:rsidR="00BF47B2" w:rsidRPr="00B8311F" w14:paraId="401638BB" w14:textId="77777777" w:rsidTr="002A48C2">
              <w:trPr>
                <w:trHeight w:val="475"/>
              </w:trPr>
              <w:tc>
                <w:tcPr>
                  <w:tcW w:w="7525" w:type="dxa"/>
                  <w:gridSpan w:val="5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BC460BA" w14:textId="09520057" w:rsidR="00BF47B2" w:rsidRPr="00B8311F" w:rsidRDefault="00BF47B2" w:rsidP="00BF47B2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Kokku muudatus</w:t>
                  </w:r>
                  <w:r w:rsidR="00F25BFA">
                    <w:rPr>
                      <w:rFonts w:eastAsia="Times New Roman"/>
                      <w:i/>
                    </w:rPr>
                    <w:t>e väärtus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7BFB1D5" w14:textId="5513237F" w:rsidR="00BF47B2" w:rsidRPr="00B8311F" w:rsidRDefault="00D20678" w:rsidP="00B8311F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</w:rPr>
                  </w:pPr>
                  <w:r>
                    <w:rPr>
                      <w:rFonts w:eastAsia="Times New Roman"/>
                      <w:i/>
                    </w:rPr>
                    <w:t>128 857,50</w:t>
                  </w:r>
                </w:p>
              </w:tc>
            </w:tr>
          </w:tbl>
          <w:p w14:paraId="14C9AC14" w14:textId="5275F4DF" w:rsidR="009678BF" w:rsidRPr="009678BF" w:rsidRDefault="009678BF" w:rsidP="009678BF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14:paraId="36607AD1" w14:textId="7846B9FC" w:rsidR="00615DED" w:rsidRDefault="00615DED" w:rsidP="00B54ABE">
      <w:pPr>
        <w:spacing w:before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Lisa: Juhis nr 4</w:t>
      </w:r>
    </w:p>
    <w:p w14:paraId="4C3E7ABC" w14:textId="34F4F979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b/>
          <w:szCs w:val="24"/>
        </w:rPr>
        <w:t>Insener: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2A48C2">
        <w:rPr>
          <w:rFonts w:ascii="Times New Roman" w:hAnsi="Times New Roman"/>
          <w:szCs w:val="24"/>
        </w:rPr>
        <w:t>Rein Kaseleht</w:t>
      </w:r>
    </w:p>
    <w:p w14:paraId="13F76E8B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165881B9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C7544A9" w14:textId="7F7552E1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lastRenderedPageBreak/>
        <w:t>Tellija: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Arto Juhansoo</w:t>
      </w:r>
    </w:p>
    <w:p w14:paraId="19D7F8EA" w14:textId="77777777" w:rsidR="00254DF3" w:rsidRPr="00347F07" w:rsidRDefault="00254DF3" w:rsidP="00254DF3">
      <w:pPr>
        <w:spacing w:after="0" w:line="240" w:lineRule="auto"/>
        <w:rPr>
          <w:rFonts w:ascii="Times New Roman" w:hAnsi="Times New Roman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p w14:paraId="0D74E39B" w14:textId="77777777" w:rsidR="00254DF3" w:rsidRPr="00347F07" w:rsidRDefault="00254DF3" w:rsidP="00995E30">
      <w:pPr>
        <w:rPr>
          <w:rFonts w:ascii="Times New Roman" w:hAnsi="Times New Roman"/>
          <w:szCs w:val="24"/>
        </w:rPr>
      </w:pPr>
    </w:p>
    <w:p w14:paraId="584C666E" w14:textId="7285C570" w:rsidR="00254DF3" w:rsidRPr="00347F07" w:rsidRDefault="00254DF3" w:rsidP="00254DF3">
      <w:pPr>
        <w:spacing w:after="0" w:line="240" w:lineRule="auto"/>
        <w:rPr>
          <w:rFonts w:ascii="Times New Roman" w:hAnsi="Times New Roman"/>
          <w:b/>
          <w:szCs w:val="24"/>
        </w:rPr>
      </w:pPr>
      <w:r w:rsidRPr="00347F07">
        <w:rPr>
          <w:rFonts w:ascii="Times New Roman" w:hAnsi="Times New Roman"/>
          <w:b/>
          <w:szCs w:val="24"/>
        </w:rPr>
        <w:t>Töövõtja:</w:t>
      </w:r>
      <w:r w:rsidRPr="00347F07">
        <w:rPr>
          <w:rFonts w:ascii="Times New Roman" w:hAnsi="Times New Roman"/>
          <w:b/>
          <w:szCs w:val="24"/>
        </w:rPr>
        <w:tab/>
      </w:r>
      <w:r w:rsidRPr="00347F07">
        <w:rPr>
          <w:rFonts w:ascii="Times New Roman" w:hAnsi="Times New Roman"/>
          <w:b/>
          <w:szCs w:val="24"/>
        </w:rPr>
        <w:tab/>
      </w:r>
      <w:r w:rsidR="009678BF">
        <w:rPr>
          <w:rFonts w:ascii="Times New Roman" w:hAnsi="Times New Roman"/>
          <w:szCs w:val="24"/>
        </w:rPr>
        <w:t>Hannes Kivilo</w:t>
      </w:r>
    </w:p>
    <w:p w14:paraId="642A3B24" w14:textId="22B187A3" w:rsidR="00191078" w:rsidRPr="00347F07" w:rsidRDefault="00254DF3" w:rsidP="00254D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</w:r>
      <w:r w:rsidRPr="00347F07">
        <w:rPr>
          <w:rFonts w:ascii="Times New Roman" w:hAnsi="Times New Roman"/>
          <w:szCs w:val="24"/>
        </w:rPr>
        <w:tab/>
        <w:t>/allkirjastatud digitaalselt/</w:t>
      </w:r>
    </w:p>
    <w:sectPr w:rsidR="00191078" w:rsidRPr="00347F07" w:rsidSect="00B54ABE">
      <w:headerReference w:type="default" r:id="rId11"/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13C8E" w14:textId="77777777" w:rsidR="004D13C1" w:rsidRDefault="004D13C1" w:rsidP="00852E81">
      <w:pPr>
        <w:spacing w:after="0" w:line="240" w:lineRule="auto"/>
      </w:pPr>
      <w:r>
        <w:separator/>
      </w:r>
    </w:p>
  </w:endnote>
  <w:endnote w:type="continuationSeparator" w:id="0">
    <w:p w14:paraId="23110E7F" w14:textId="77777777" w:rsidR="004D13C1" w:rsidRDefault="004D13C1" w:rsidP="0085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F40DA" w14:textId="77777777" w:rsidR="004D13C1" w:rsidRDefault="004D13C1" w:rsidP="00852E81">
      <w:pPr>
        <w:spacing w:after="0" w:line="240" w:lineRule="auto"/>
      </w:pPr>
      <w:r>
        <w:separator/>
      </w:r>
    </w:p>
  </w:footnote>
  <w:footnote w:type="continuationSeparator" w:id="0">
    <w:p w14:paraId="50DF4F06" w14:textId="77777777" w:rsidR="004D13C1" w:rsidRDefault="004D13C1" w:rsidP="0085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81D6" w14:textId="77777777" w:rsidR="002F2231" w:rsidRDefault="002F2231" w:rsidP="009438E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8BFA8B3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600AB74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</w:abstractNum>
  <w:abstractNum w:abstractNumId="6" w15:restartNumberingAfterBreak="0">
    <w:nsid w:val="00000007"/>
    <w:multiLevelType w:val="multilevel"/>
    <w:tmpl w:val="99E20ABA"/>
    <w:name w:val="WW8Num6"/>
    <w:lvl w:ilvl="0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2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22"/>
    <w:lvl w:ilvl="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</w:abstractNum>
  <w:abstractNum w:abstractNumId="13" w15:restartNumberingAfterBreak="0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</w:abstractNum>
  <w:abstractNum w:abstractNumId="14" w15:restartNumberingAfterBreak="0">
    <w:nsid w:val="00000012"/>
    <w:multiLevelType w:val="singleLevel"/>
    <w:tmpl w:val="0000001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</w:abstractNum>
  <w:abstractNum w:abstractNumId="15" w15:restartNumberingAfterBreak="0">
    <w:nsid w:val="00000013"/>
    <w:multiLevelType w:val="singleLevel"/>
    <w:tmpl w:val="00000013"/>
    <w:name w:val="WW8Num2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6" w15:restartNumberingAfterBreak="0">
    <w:nsid w:val="00000016"/>
    <w:multiLevelType w:val="single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8"/>
    <w:multiLevelType w:val="single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</w:abstractNum>
  <w:abstractNum w:abstractNumId="18" w15:restartNumberingAfterBreak="0">
    <w:nsid w:val="0000001A"/>
    <w:multiLevelType w:val="single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C"/>
    <w:multiLevelType w:val="single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F"/>
    <w:multiLevelType w:val="singleLevel"/>
    <w:tmpl w:val="0000001F"/>
    <w:name w:val="WW8Num39"/>
    <w:lvl w:ilvl="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</w:abstractNum>
  <w:abstractNum w:abstractNumId="21" w15:restartNumberingAfterBreak="0">
    <w:nsid w:val="00000020"/>
    <w:multiLevelType w:val="single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2" w15:restartNumberingAfterBreak="0">
    <w:nsid w:val="00000021"/>
    <w:multiLevelType w:val="singleLevel"/>
    <w:tmpl w:val="1F289D8E"/>
    <w:name w:val="WW8Num41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</w:abstractNum>
  <w:abstractNum w:abstractNumId="23" w15:restartNumberingAfterBreak="0">
    <w:nsid w:val="00000023"/>
    <w:multiLevelType w:val="singleLevel"/>
    <w:tmpl w:val="C5EC64DC"/>
    <w:name w:val="WW8Num43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24" w15:restartNumberingAfterBreak="0">
    <w:nsid w:val="00000024"/>
    <w:multiLevelType w:val="singleLevel"/>
    <w:tmpl w:val="00000024"/>
    <w:name w:val="WW8Num44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00000026"/>
    <w:multiLevelType w:val="singleLevel"/>
    <w:tmpl w:val="00000026"/>
    <w:name w:val="WW8Num45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6" w15:restartNumberingAfterBreak="0">
    <w:nsid w:val="00000027"/>
    <w:multiLevelType w:val="single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</w:abstractNum>
  <w:abstractNum w:abstractNumId="27" w15:restartNumberingAfterBreak="0">
    <w:nsid w:val="0000002C"/>
    <w:multiLevelType w:val="singleLevel"/>
    <w:tmpl w:val="0000002C"/>
    <w:name w:val="WW8Num52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</w:abstractNum>
  <w:abstractNum w:abstractNumId="28" w15:restartNumberingAfterBreak="0">
    <w:nsid w:val="0000002D"/>
    <w:multiLevelType w:val="single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29" w15:restartNumberingAfterBreak="0">
    <w:nsid w:val="0000002F"/>
    <w:multiLevelType w:val="singleLevel"/>
    <w:tmpl w:val="0000002F"/>
    <w:name w:val="WW8Num5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0" w15:restartNumberingAfterBreak="0">
    <w:nsid w:val="00000032"/>
    <w:multiLevelType w:val="single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</w:abstractNum>
  <w:abstractNum w:abstractNumId="31" w15:restartNumberingAfterBreak="0">
    <w:nsid w:val="00000033"/>
    <w:multiLevelType w:val="single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</w:abstractNum>
  <w:abstractNum w:abstractNumId="32" w15:restartNumberingAfterBreak="0">
    <w:nsid w:val="00000034"/>
    <w:multiLevelType w:val="single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3" w15:restartNumberingAfterBreak="0">
    <w:nsid w:val="00000035"/>
    <w:multiLevelType w:val="single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34" w15:restartNumberingAfterBreak="0">
    <w:nsid w:val="00000036"/>
    <w:multiLevelType w:val="singleLevel"/>
    <w:tmpl w:val="00000036"/>
    <w:name w:val="WW8Num63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35" w15:restartNumberingAfterBreak="0">
    <w:nsid w:val="0000003A"/>
    <w:multiLevelType w:val="single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</w:abstractNum>
  <w:abstractNum w:abstractNumId="36" w15:restartNumberingAfterBreak="0">
    <w:nsid w:val="0000003B"/>
    <w:multiLevelType w:val="singleLevel"/>
    <w:tmpl w:val="F4168A70"/>
    <w:name w:val="WW8Num68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</w:abstractNum>
  <w:abstractNum w:abstractNumId="37" w15:restartNumberingAfterBreak="0">
    <w:nsid w:val="0000003C"/>
    <w:multiLevelType w:val="single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8" w15:restartNumberingAfterBreak="0">
    <w:nsid w:val="0000003E"/>
    <w:multiLevelType w:val="single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</w:abstractNum>
  <w:abstractNum w:abstractNumId="39" w15:restartNumberingAfterBreak="0">
    <w:nsid w:val="072A7FB5"/>
    <w:multiLevelType w:val="multilevel"/>
    <w:tmpl w:val="6FBE3F1C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707339"/>
    <w:multiLevelType w:val="multilevel"/>
    <w:tmpl w:val="F31403B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42" w15:restartNumberingAfterBreak="0">
    <w:nsid w:val="4A806000"/>
    <w:multiLevelType w:val="multilevel"/>
    <w:tmpl w:val="C2B42208"/>
    <w:lvl w:ilvl="0">
      <w:start w:val="1"/>
      <w:numFmt w:val="decimal"/>
      <w:pStyle w:val="Laad7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599F01CD"/>
    <w:multiLevelType w:val="hybridMultilevel"/>
    <w:tmpl w:val="4BF2D8EC"/>
    <w:lvl w:ilvl="0" w:tplc="CD4A1D1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4" w15:restartNumberingAfterBreak="0">
    <w:nsid w:val="6439325C"/>
    <w:multiLevelType w:val="hybridMultilevel"/>
    <w:tmpl w:val="9AECDAE2"/>
    <w:lvl w:ilvl="0" w:tplc="0C1E3F3E">
      <w:start w:val="1"/>
      <w:numFmt w:val="lowerLetter"/>
      <w:pStyle w:val="Loenditpp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584FFC"/>
    <w:multiLevelType w:val="hybridMultilevel"/>
    <w:tmpl w:val="63D2C94E"/>
    <w:lvl w:ilvl="0" w:tplc="B4887B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003876">
    <w:abstractNumId w:val="44"/>
  </w:num>
  <w:num w:numId="2" w16cid:durableId="556819779">
    <w:abstractNumId w:val="41"/>
  </w:num>
  <w:num w:numId="3" w16cid:durableId="1007752313">
    <w:abstractNumId w:val="42"/>
  </w:num>
  <w:num w:numId="4" w16cid:durableId="400443729">
    <w:abstractNumId w:val="45"/>
  </w:num>
  <w:num w:numId="5" w16cid:durableId="1683894161">
    <w:abstractNumId w:val="40"/>
  </w:num>
  <w:num w:numId="6" w16cid:durableId="1798792211">
    <w:abstractNumId w:val="43"/>
  </w:num>
  <w:num w:numId="7" w16cid:durableId="1358385168">
    <w:abstractNumId w:val="0"/>
  </w:num>
  <w:num w:numId="8" w16cid:durableId="130365250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CEB"/>
    <w:rsid w:val="0000361F"/>
    <w:rsid w:val="00006054"/>
    <w:rsid w:val="000062D0"/>
    <w:rsid w:val="00011159"/>
    <w:rsid w:val="0001358A"/>
    <w:rsid w:val="00013CD8"/>
    <w:rsid w:val="000141E7"/>
    <w:rsid w:val="00015C51"/>
    <w:rsid w:val="00017704"/>
    <w:rsid w:val="00025D20"/>
    <w:rsid w:val="000264DB"/>
    <w:rsid w:val="0002747E"/>
    <w:rsid w:val="00030EC5"/>
    <w:rsid w:val="00034049"/>
    <w:rsid w:val="00036459"/>
    <w:rsid w:val="00036758"/>
    <w:rsid w:val="00037D37"/>
    <w:rsid w:val="000405AC"/>
    <w:rsid w:val="00040787"/>
    <w:rsid w:val="0004296C"/>
    <w:rsid w:val="000439D4"/>
    <w:rsid w:val="00045DE3"/>
    <w:rsid w:val="0005161C"/>
    <w:rsid w:val="00051C65"/>
    <w:rsid w:val="00052118"/>
    <w:rsid w:val="00053686"/>
    <w:rsid w:val="0005586E"/>
    <w:rsid w:val="00056524"/>
    <w:rsid w:val="00060395"/>
    <w:rsid w:val="00061B6B"/>
    <w:rsid w:val="00062912"/>
    <w:rsid w:val="00063EB9"/>
    <w:rsid w:val="00065AE6"/>
    <w:rsid w:val="00066049"/>
    <w:rsid w:val="000669CD"/>
    <w:rsid w:val="0007035B"/>
    <w:rsid w:val="00074A2A"/>
    <w:rsid w:val="000766E1"/>
    <w:rsid w:val="000768E4"/>
    <w:rsid w:val="00080879"/>
    <w:rsid w:val="00080950"/>
    <w:rsid w:val="000813B0"/>
    <w:rsid w:val="00082DFA"/>
    <w:rsid w:val="000833A9"/>
    <w:rsid w:val="0008426F"/>
    <w:rsid w:val="0008509B"/>
    <w:rsid w:val="0008551D"/>
    <w:rsid w:val="000856B6"/>
    <w:rsid w:val="00085F82"/>
    <w:rsid w:val="00086DD2"/>
    <w:rsid w:val="00090126"/>
    <w:rsid w:val="00093A9D"/>
    <w:rsid w:val="00093D21"/>
    <w:rsid w:val="00095B6A"/>
    <w:rsid w:val="00096995"/>
    <w:rsid w:val="000A0FE4"/>
    <w:rsid w:val="000A36D9"/>
    <w:rsid w:val="000B0386"/>
    <w:rsid w:val="000B2FD7"/>
    <w:rsid w:val="000B78FA"/>
    <w:rsid w:val="000C0A7C"/>
    <w:rsid w:val="000C377F"/>
    <w:rsid w:val="000C5257"/>
    <w:rsid w:val="000C5871"/>
    <w:rsid w:val="000D0684"/>
    <w:rsid w:val="000D1186"/>
    <w:rsid w:val="000D18B4"/>
    <w:rsid w:val="000D1CB6"/>
    <w:rsid w:val="000D1DF2"/>
    <w:rsid w:val="000D3282"/>
    <w:rsid w:val="000D58E8"/>
    <w:rsid w:val="000D7F5C"/>
    <w:rsid w:val="000E0318"/>
    <w:rsid w:val="000E0649"/>
    <w:rsid w:val="000E356C"/>
    <w:rsid w:val="000E4A4E"/>
    <w:rsid w:val="000E6812"/>
    <w:rsid w:val="000F0AC6"/>
    <w:rsid w:val="000F557C"/>
    <w:rsid w:val="000F5E2A"/>
    <w:rsid w:val="000F5F90"/>
    <w:rsid w:val="000F66FD"/>
    <w:rsid w:val="000F72E2"/>
    <w:rsid w:val="00101604"/>
    <w:rsid w:val="00102EA2"/>
    <w:rsid w:val="001032AA"/>
    <w:rsid w:val="00106360"/>
    <w:rsid w:val="00111CF9"/>
    <w:rsid w:val="001121F2"/>
    <w:rsid w:val="0011370E"/>
    <w:rsid w:val="0011474F"/>
    <w:rsid w:val="00121927"/>
    <w:rsid w:val="001226E3"/>
    <w:rsid w:val="001239A9"/>
    <w:rsid w:val="001243B9"/>
    <w:rsid w:val="0012755C"/>
    <w:rsid w:val="001277D9"/>
    <w:rsid w:val="0013169B"/>
    <w:rsid w:val="00132AD8"/>
    <w:rsid w:val="00132AEE"/>
    <w:rsid w:val="00134402"/>
    <w:rsid w:val="001356EA"/>
    <w:rsid w:val="00137B81"/>
    <w:rsid w:val="00140BD8"/>
    <w:rsid w:val="00140D62"/>
    <w:rsid w:val="001429BD"/>
    <w:rsid w:val="00142D2C"/>
    <w:rsid w:val="001435CE"/>
    <w:rsid w:val="001455C2"/>
    <w:rsid w:val="00150B79"/>
    <w:rsid w:val="00150E2D"/>
    <w:rsid w:val="001514BD"/>
    <w:rsid w:val="001526C0"/>
    <w:rsid w:val="00153227"/>
    <w:rsid w:val="00153E82"/>
    <w:rsid w:val="00157C7A"/>
    <w:rsid w:val="00164305"/>
    <w:rsid w:val="001655C9"/>
    <w:rsid w:val="00166061"/>
    <w:rsid w:val="00171716"/>
    <w:rsid w:val="0017233E"/>
    <w:rsid w:val="00174B55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9056D"/>
    <w:rsid w:val="00191078"/>
    <w:rsid w:val="00191421"/>
    <w:rsid w:val="00194FEC"/>
    <w:rsid w:val="0019648B"/>
    <w:rsid w:val="00197DF7"/>
    <w:rsid w:val="001A0961"/>
    <w:rsid w:val="001A19EA"/>
    <w:rsid w:val="001A21EC"/>
    <w:rsid w:val="001A226A"/>
    <w:rsid w:val="001A4560"/>
    <w:rsid w:val="001A73AC"/>
    <w:rsid w:val="001A7E55"/>
    <w:rsid w:val="001B077D"/>
    <w:rsid w:val="001B2AEC"/>
    <w:rsid w:val="001B4F75"/>
    <w:rsid w:val="001B6320"/>
    <w:rsid w:val="001B6CF1"/>
    <w:rsid w:val="001B76AF"/>
    <w:rsid w:val="001C1720"/>
    <w:rsid w:val="001C2607"/>
    <w:rsid w:val="001C40F4"/>
    <w:rsid w:val="001C7D52"/>
    <w:rsid w:val="001D02AD"/>
    <w:rsid w:val="001D11F0"/>
    <w:rsid w:val="001D120E"/>
    <w:rsid w:val="001D3BBE"/>
    <w:rsid w:val="001D3CC6"/>
    <w:rsid w:val="001D617C"/>
    <w:rsid w:val="001D6F9B"/>
    <w:rsid w:val="001D710F"/>
    <w:rsid w:val="001E0496"/>
    <w:rsid w:val="001E0FFD"/>
    <w:rsid w:val="001E1429"/>
    <w:rsid w:val="001E2DD6"/>
    <w:rsid w:val="001E43E2"/>
    <w:rsid w:val="001E5013"/>
    <w:rsid w:val="001E566B"/>
    <w:rsid w:val="001E58BF"/>
    <w:rsid w:val="001E7FEA"/>
    <w:rsid w:val="001F029A"/>
    <w:rsid w:val="001F0E5B"/>
    <w:rsid w:val="001F302A"/>
    <w:rsid w:val="001F30CA"/>
    <w:rsid w:val="001F52DF"/>
    <w:rsid w:val="001F6601"/>
    <w:rsid w:val="002019A3"/>
    <w:rsid w:val="00201A16"/>
    <w:rsid w:val="0020208C"/>
    <w:rsid w:val="002037A6"/>
    <w:rsid w:val="002042F5"/>
    <w:rsid w:val="002061A2"/>
    <w:rsid w:val="00207E73"/>
    <w:rsid w:val="002100F7"/>
    <w:rsid w:val="00214EA5"/>
    <w:rsid w:val="00215EB2"/>
    <w:rsid w:val="00222504"/>
    <w:rsid w:val="0022263B"/>
    <w:rsid w:val="0022266B"/>
    <w:rsid w:val="0022267D"/>
    <w:rsid w:val="00223FB7"/>
    <w:rsid w:val="002306DC"/>
    <w:rsid w:val="002325BB"/>
    <w:rsid w:val="002356BB"/>
    <w:rsid w:val="00236884"/>
    <w:rsid w:val="002401E1"/>
    <w:rsid w:val="00241D90"/>
    <w:rsid w:val="002427C1"/>
    <w:rsid w:val="00243C8B"/>
    <w:rsid w:val="00243F8E"/>
    <w:rsid w:val="00243FB7"/>
    <w:rsid w:val="00251CE8"/>
    <w:rsid w:val="00251CFA"/>
    <w:rsid w:val="00254DF3"/>
    <w:rsid w:val="00256554"/>
    <w:rsid w:val="002573E7"/>
    <w:rsid w:val="00260F38"/>
    <w:rsid w:val="0026190C"/>
    <w:rsid w:val="002623E2"/>
    <w:rsid w:val="00262905"/>
    <w:rsid w:val="0026365F"/>
    <w:rsid w:val="0027129A"/>
    <w:rsid w:val="002759A4"/>
    <w:rsid w:val="0027769D"/>
    <w:rsid w:val="002776A6"/>
    <w:rsid w:val="00282E91"/>
    <w:rsid w:val="00282FE7"/>
    <w:rsid w:val="002832BD"/>
    <w:rsid w:val="00283F94"/>
    <w:rsid w:val="00284B2F"/>
    <w:rsid w:val="00286480"/>
    <w:rsid w:val="0028703F"/>
    <w:rsid w:val="0029547D"/>
    <w:rsid w:val="002960D6"/>
    <w:rsid w:val="002A05CF"/>
    <w:rsid w:val="002A3F04"/>
    <w:rsid w:val="002A48C2"/>
    <w:rsid w:val="002A76CA"/>
    <w:rsid w:val="002B0085"/>
    <w:rsid w:val="002B2313"/>
    <w:rsid w:val="002B2B1A"/>
    <w:rsid w:val="002B2E79"/>
    <w:rsid w:val="002B304D"/>
    <w:rsid w:val="002B322F"/>
    <w:rsid w:val="002B33F5"/>
    <w:rsid w:val="002C01EF"/>
    <w:rsid w:val="002C0E2E"/>
    <w:rsid w:val="002C1C9F"/>
    <w:rsid w:val="002C1E77"/>
    <w:rsid w:val="002C31DB"/>
    <w:rsid w:val="002C3E9C"/>
    <w:rsid w:val="002C5811"/>
    <w:rsid w:val="002C6539"/>
    <w:rsid w:val="002D1CD6"/>
    <w:rsid w:val="002D1F79"/>
    <w:rsid w:val="002D5E36"/>
    <w:rsid w:val="002D6E5A"/>
    <w:rsid w:val="002D6F38"/>
    <w:rsid w:val="002E09CE"/>
    <w:rsid w:val="002E1AA5"/>
    <w:rsid w:val="002E3DC5"/>
    <w:rsid w:val="002E7F57"/>
    <w:rsid w:val="002F0418"/>
    <w:rsid w:val="002F2231"/>
    <w:rsid w:val="002F471A"/>
    <w:rsid w:val="002F4ED5"/>
    <w:rsid w:val="002F5DFD"/>
    <w:rsid w:val="003004E0"/>
    <w:rsid w:val="003005CA"/>
    <w:rsid w:val="003013A3"/>
    <w:rsid w:val="0030198B"/>
    <w:rsid w:val="00302128"/>
    <w:rsid w:val="00302470"/>
    <w:rsid w:val="00304C2F"/>
    <w:rsid w:val="003065DD"/>
    <w:rsid w:val="00306931"/>
    <w:rsid w:val="003069AA"/>
    <w:rsid w:val="00307BBF"/>
    <w:rsid w:val="00307D96"/>
    <w:rsid w:val="003109C1"/>
    <w:rsid w:val="00313C3C"/>
    <w:rsid w:val="003154F4"/>
    <w:rsid w:val="003156A1"/>
    <w:rsid w:val="0031772C"/>
    <w:rsid w:val="003202D9"/>
    <w:rsid w:val="00320F78"/>
    <w:rsid w:val="00322143"/>
    <w:rsid w:val="003223CB"/>
    <w:rsid w:val="00322DDB"/>
    <w:rsid w:val="003321DF"/>
    <w:rsid w:val="0033522B"/>
    <w:rsid w:val="00336311"/>
    <w:rsid w:val="00336CF5"/>
    <w:rsid w:val="003411AE"/>
    <w:rsid w:val="00341F9D"/>
    <w:rsid w:val="0034516E"/>
    <w:rsid w:val="003451C6"/>
    <w:rsid w:val="0034524F"/>
    <w:rsid w:val="00347F07"/>
    <w:rsid w:val="003500D3"/>
    <w:rsid w:val="0035217F"/>
    <w:rsid w:val="0035257A"/>
    <w:rsid w:val="00352FE8"/>
    <w:rsid w:val="00354503"/>
    <w:rsid w:val="003551D2"/>
    <w:rsid w:val="00356A18"/>
    <w:rsid w:val="00356DFC"/>
    <w:rsid w:val="0036077E"/>
    <w:rsid w:val="003638B7"/>
    <w:rsid w:val="00364A39"/>
    <w:rsid w:val="00364EB9"/>
    <w:rsid w:val="003707DA"/>
    <w:rsid w:val="00375F34"/>
    <w:rsid w:val="00376A5D"/>
    <w:rsid w:val="00377217"/>
    <w:rsid w:val="00377F66"/>
    <w:rsid w:val="00380443"/>
    <w:rsid w:val="0038068E"/>
    <w:rsid w:val="003818E1"/>
    <w:rsid w:val="003848BC"/>
    <w:rsid w:val="00387AEB"/>
    <w:rsid w:val="0039061A"/>
    <w:rsid w:val="00390F83"/>
    <w:rsid w:val="003917F7"/>
    <w:rsid w:val="003945AC"/>
    <w:rsid w:val="003A05D6"/>
    <w:rsid w:val="003A0A62"/>
    <w:rsid w:val="003A1713"/>
    <w:rsid w:val="003A3B7D"/>
    <w:rsid w:val="003A7904"/>
    <w:rsid w:val="003B0140"/>
    <w:rsid w:val="003B078D"/>
    <w:rsid w:val="003B245D"/>
    <w:rsid w:val="003B32C0"/>
    <w:rsid w:val="003B4081"/>
    <w:rsid w:val="003B5CDA"/>
    <w:rsid w:val="003B7229"/>
    <w:rsid w:val="003B7778"/>
    <w:rsid w:val="003C1819"/>
    <w:rsid w:val="003D13F2"/>
    <w:rsid w:val="003D42ED"/>
    <w:rsid w:val="003D7728"/>
    <w:rsid w:val="003D7A3E"/>
    <w:rsid w:val="003E323B"/>
    <w:rsid w:val="003F26E2"/>
    <w:rsid w:val="003F415F"/>
    <w:rsid w:val="003F4B99"/>
    <w:rsid w:val="003F4BB1"/>
    <w:rsid w:val="003F4FFF"/>
    <w:rsid w:val="003F72B9"/>
    <w:rsid w:val="003F7881"/>
    <w:rsid w:val="00400279"/>
    <w:rsid w:val="0040184F"/>
    <w:rsid w:val="00403F3A"/>
    <w:rsid w:val="00404EF8"/>
    <w:rsid w:val="00406D59"/>
    <w:rsid w:val="00407251"/>
    <w:rsid w:val="00407DDF"/>
    <w:rsid w:val="0041071A"/>
    <w:rsid w:val="004113F0"/>
    <w:rsid w:val="0041303D"/>
    <w:rsid w:val="004131EC"/>
    <w:rsid w:val="00416E37"/>
    <w:rsid w:val="004176ED"/>
    <w:rsid w:val="00420A86"/>
    <w:rsid w:val="00421645"/>
    <w:rsid w:val="00423CFF"/>
    <w:rsid w:val="00424E41"/>
    <w:rsid w:val="004265F5"/>
    <w:rsid w:val="0042783F"/>
    <w:rsid w:val="0043083A"/>
    <w:rsid w:val="00432FDF"/>
    <w:rsid w:val="00434D86"/>
    <w:rsid w:val="00440121"/>
    <w:rsid w:val="004401B2"/>
    <w:rsid w:val="00440730"/>
    <w:rsid w:val="00441436"/>
    <w:rsid w:val="00446F2D"/>
    <w:rsid w:val="004474A9"/>
    <w:rsid w:val="004531D4"/>
    <w:rsid w:val="00453C1D"/>
    <w:rsid w:val="00454326"/>
    <w:rsid w:val="00454363"/>
    <w:rsid w:val="00454FB2"/>
    <w:rsid w:val="004556B3"/>
    <w:rsid w:val="0045570C"/>
    <w:rsid w:val="00455993"/>
    <w:rsid w:val="0046493E"/>
    <w:rsid w:val="004651E8"/>
    <w:rsid w:val="00470F7E"/>
    <w:rsid w:val="00472F22"/>
    <w:rsid w:val="00473338"/>
    <w:rsid w:val="0047709F"/>
    <w:rsid w:val="0048024A"/>
    <w:rsid w:val="00483A77"/>
    <w:rsid w:val="00483BED"/>
    <w:rsid w:val="00483F6A"/>
    <w:rsid w:val="00484189"/>
    <w:rsid w:val="0048468C"/>
    <w:rsid w:val="00486789"/>
    <w:rsid w:val="004867DA"/>
    <w:rsid w:val="00486CF6"/>
    <w:rsid w:val="004873E2"/>
    <w:rsid w:val="00490BFC"/>
    <w:rsid w:val="00491BDF"/>
    <w:rsid w:val="00494167"/>
    <w:rsid w:val="00495ADA"/>
    <w:rsid w:val="00496ABD"/>
    <w:rsid w:val="00497814"/>
    <w:rsid w:val="004A2905"/>
    <w:rsid w:val="004A29B5"/>
    <w:rsid w:val="004A30EF"/>
    <w:rsid w:val="004A486E"/>
    <w:rsid w:val="004A4DF3"/>
    <w:rsid w:val="004A72FF"/>
    <w:rsid w:val="004B0891"/>
    <w:rsid w:val="004B2402"/>
    <w:rsid w:val="004B2786"/>
    <w:rsid w:val="004B39AF"/>
    <w:rsid w:val="004B4420"/>
    <w:rsid w:val="004C006A"/>
    <w:rsid w:val="004C0E7D"/>
    <w:rsid w:val="004C1421"/>
    <w:rsid w:val="004C398E"/>
    <w:rsid w:val="004C618A"/>
    <w:rsid w:val="004C7AD9"/>
    <w:rsid w:val="004D09ED"/>
    <w:rsid w:val="004D13C1"/>
    <w:rsid w:val="004D2397"/>
    <w:rsid w:val="004D5C63"/>
    <w:rsid w:val="004D6743"/>
    <w:rsid w:val="004D6E27"/>
    <w:rsid w:val="004D7992"/>
    <w:rsid w:val="004E314F"/>
    <w:rsid w:val="004E38C8"/>
    <w:rsid w:val="004E3BEC"/>
    <w:rsid w:val="004E57DE"/>
    <w:rsid w:val="004E5AD1"/>
    <w:rsid w:val="004E70BA"/>
    <w:rsid w:val="004F0FB6"/>
    <w:rsid w:val="004F1E3F"/>
    <w:rsid w:val="004F3B91"/>
    <w:rsid w:val="004F4751"/>
    <w:rsid w:val="004F6177"/>
    <w:rsid w:val="004F7C78"/>
    <w:rsid w:val="0050056F"/>
    <w:rsid w:val="00506BDD"/>
    <w:rsid w:val="005076BB"/>
    <w:rsid w:val="00510A40"/>
    <w:rsid w:val="0051332F"/>
    <w:rsid w:val="0051384F"/>
    <w:rsid w:val="005144E6"/>
    <w:rsid w:val="0052477B"/>
    <w:rsid w:val="00525546"/>
    <w:rsid w:val="0052614B"/>
    <w:rsid w:val="005278CC"/>
    <w:rsid w:val="0053097B"/>
    <w:rsid w:val="00530F9A"/>
    <w:rsid w:val="00534545"/>
    <w:rsid w:val="005345C2"/>
    <w:rsid w:val="00535B40"/>
    <w:rsid w:val="00536C78"/>
    <w:rsid w:val="00537732"/>
    <w:rsid w:val="00537C1E"/>
    <w:rsid w:val="00540EC7"/>
    <w:rsid w:val="0054596D"/>
    <w:rsid w:val="005468C8"/>
    <w:rsid w:val="00550627"/>
    <w:rsid w:val="0055186D"/>
    <w:rsid w:val="00552DE3"/>
    <w:rsid w:val="005533DE"/>
    <w:rsid w:val="005538C2"/>
    <w:rsid w:val="005549A2"/>
    <w:rsid w:val="0055586E"/>
    <w:rsid w:val="005558B9"/>
    <w:rsid w:val="005558BF"/>
    <w:rsid w:val="005574F6"/>
    <w:rsid w:val="005620A2"/>
    <w:rsid w:val="00572047"/>
    <w:rsid w:val="00572BEE"/>
    <w:rsid w:val="00574CC5"/>
    <w:rsid w:val="005769AA"/>
    <w:rsid w:val="00580D5E"/>
    <w:rsid w:val="005821D9"/>
    <w:rsid w:val="00582E0A"/>
    <w:rsid w:val="005852D8"/>
    <w:rsid w:val="00586ED4"/>
    <w:rsid w:val="00587A55"/>
    <w:rsid w:val="00590185"/>
    <w:rsid w:val="005908AC"/>
    <w:rsid w:val="005910C1"/>
    <w:rsid w:val="0059158E"/>
    <w:rsid w:val="00592E93"/>
    <w:rsid w:val="00593EE0"/>
    <w:rsid w:val="0059505F"/>
    <w:rsid w:val="005967AB"/>
    <w:rsid w:val="0059720C"/>
    <w:rsid w:val="005A5D7A"/>
    <w:rsid w:val="005A6B1E"/>
    <w:rsid w:val="005B3E14"/>
    <w:rsid w:val="005B52AD"/>
    <w:rsid w:val="005B6735"/>
    <w:rsid w:val="005B6EED"/>
    <w:rsid w:val="005C630E"/>
    <w:rsid w:val="005C6987"/>
    <w:rsid w:val="005D0AE6"/>
    <w:rsid w:val="005D6700"/>
    <w:rsid w:val="005D71D6"/>
    <w:rsid w:val="005D755F"/>
    <w:rsid w:val="005E1BC7"/>
    <w:rsid w:val="005E2FE1"/>
    <w:rsid w:val="005E521C"/>
    <w:rsid w:val="005E606E"/>
    <w:rsid w:val="005E65C5"/>
    <w:rsid w:val="005F2D71"/>
    <w:rsid w:val="005F46A0"/>
    <w:rsid w:val="005F5F97"/>
    <w:rsid w:val="005F6FFC"/>
    <w:rsid w:val="00600532"/>
    <w:rsid w:val="00602417"/>
    <w:rsid w:val="00603FDE"/>
    <w:rsid w:val="00605EBA"/>
    <w:rsid w:val="00606186"/>
    <w:rsid w:val="0060745A"/>
    <w:rsid w:val="006114F1"/>
    <w:rsid w:val="00612C28"/>
    <w:rsid w:val="0061445C"/>
    <w:rsid w:val="00614897"/>
    <w:rsid w:val="00614CBD"/>
    <w:rsid w:val="0061546B"/>
    <w:rsid w:val="00615DED"/>
    <w:rsid w:val="00616DED"/>
    <w:rsid w:val="00620ECE"/>
    <w:rsid w:val="00621545"/>
    <w:rsid w:val="0062279D"/>
    <w:rsid w:val="0062593C"/>
    <w:rsid w:val="00626FB1"/>
    <w:rsid w:val="00630690"/>
    <w:rsid w:val="00630ECE"/>
    <w:rsid w:val="006311CF"/>
    <w:rsid w:val="0063527F"/>
    <w:rsid w:val="00637CC1"/>
    <w:rsid w:val="00641EEE"/>
    <w:rsid w:val="00642AF0"/>
    <w:rsid w:val="00645347"/>
    <w:rsid w:val="00645D80"/>
    <w:rsid w:val="006474CE"/>
    <w:rsid w:val="00650717"/>
    <w:rsid w:val="00652243"/>
    <w:rsid w:val="006523DD"/>
    <w:rsid w:val="00652FF8"/>
    <w:rsid w:val="006533C1"/>
    <w:rsid w:val="00655364"/>
    <w:rsid w:val="00655871"/>
    <w:rsid w:val="0066130B"/>
    <w:rsid w:val="00665CE5"/>
    <w:rsid w:val="006668A4"/>
    <w:rsid w:val="0066745E"/>
    <w:rsid w:val="0067088E"/>
    <w:rsid w:val="006713FE"/>
    <w:rsid w:val="006722A9"/>
    <w:rsid w:val="0067269F"/>
    <w:rsid w:val="00673580"/>
    <w:rsid w:val="006739FA"/>
    <w:rsid w:val="006749C1"/>
    <w:rsid w:val="00676A1F"/>
    <w:rsid w:val="0067702A"/>
    <w:rsid w:val="006777A9"/>
    <w:rsid w:val="00677DCD"/>
    <w:rsid w:val="00680CA1"/>
    <w:rsid w:val="00684C2C"/>
    <w:rsid w:val="00684E11"/>
    <w:rsid w:val="00685739"/>
    <w:rsid w:val="00691ABD"/>
    <w:rsid w:val="00697FB9"/>
    <w:rsid w:val="006A01C7"/>
    <w:rsid w:val="006A1103"/>
    <w:rsid w:val="006A2658"/>
    <w:rsid w:val="006A2A23"/>
    <w:rsid w:val="006A2AED"/>
    <w:rsid w:val="006A2DB6"/>
    <w:rsid w:val="006A3096"/>
    <w:rsid w:val="006A49FC"/>
    <w:rsid w:val="006A4FB5"/>
    <w:rsid w:val="006A78A6"/>
    <w:rsid w:val="006B0A1C"/>
    <w:rsid w:val="006B1784"/>
    <w:rsid w:val="006B259C"/>
    <w:rsid w:val="006B2DAF"/>
    <w:rsid w:val="006B47B6"/>
    <w:rsid w:val="006B4CB3"/>
    <w:rsid w:val="006B62C0"/>
    <w:rsid w:val="006B69F6"/>
    <w:rsid w:val="006C1A8E"/>
    <w:rsid w:val="006C407F"/>
    <w:rsid w:val="006C6B47"/>
    <w:rsid w:val="006C73EA"/>
    <w:rsid w:val="006D5BC0"/>
    <w:rsid w:val="006D78D0"/>
    <w:rsid w:val="006E1109"/>
    <w:rsid w:val="006E18CB"/>
    <w:rsid w:val="006E350B"/>
    <w:rsid w:val="006E4F9A"/>
    <w:rsid w:val="006E52C1"/>
    <w:rsid w:val="006E5B71"/>
    <w:rsid w:val="006E697E"/>
    <w:rsid w:val="006F155B"/>
    <w:rsid w:val="006F1693"/>
    <w:rsid w:val="006F4C17"/>
    <w:rsid w:val="007000B7"/>
    <w:rsid w:val="0070301C"/>
    <w:rsid w:val="00703251"/>
    <w:rsid w:val="00705089"/>
    <w:rsid w:val="00707C6C"/>
    <w:rsid w:val="00711D79"/>
    <w:rsid w:val="00712CE0"/>
    <w:rsid w:val="00714F86"/>
    <w:rsid w:val="0071638D"/>
    <w:rsid w:val="00720AD9"/>
    <w:rsid w:val="00720FBB"/>
    <w:rsid w:val="00722A22"/>
    <w:rsid w:val="00722C3C"/>
    <w:rsid w:val="00723AAB"/>
    <w:rsid w:val="00726971"/>
    <w:rsid w:val="00730536"/>
    <w:rsid w:val="00731224"/>
    <w:rsid w:val="00732411"/>
    <w:rsid w:val="00733719"/>
    <w:rsid w:val="00733890"/>
    <w:rsid w:val="00740878"/>
    <w:rsid w:val="00740FCE"/>
    <w:rsid w:val="00744516"/>
    <w:rsid w:val="00744EE1"/>
    <w:rsid w:val="007457DB"/>
    <w:rsid w:val="00750352"/>
    <w:rsid w:val="00750BBA"/>
    <w:rsid w:val="00752EDC"/>
    <w:rsid w:val="007569F7"/>
    <w:rsid w:val="00757FF2"/>
    <w:rsid w:val="00761983"/>
    <w:rsid w:val="00761B7C"/>
    <w:rsid w:val="0076683C"/>
    <w:rsid w:val="007676EC"/>
    <w:rsid w:val="00767851"/>
    <w:rsid w:val="00767C97"/>
    <w:rsid w:val="0077129E"/>
    <w:rsid w:val="00771882"/>
    <w:rsid w:val="00772DEF"/>
    <w:rsid w:val="00773DE3"/>
    <w:rsid w:val="00776144"/>
    <w:rsid w:val="00780584"/>
    <w:rsid w:val="007827F0"/>
    <w:rsid w:val="00783795"/>
    <w:rsid w:val="007845E4"/>
    <w:rsid w:val="00785819"/>
    <w:rsid w:val="00787BDD"/>
    <w:rsid w:val="00790FCB"/>
    <w:rsid w:val="007920CF"/>
    <w:rsid w:val="00792B73"/>
    <w:rsid w:val="00794381"/>
    <w:rsid w:val="007947D9"/>
    <w:rsid w:val="00794F15"/>
    <w:rsid w:val="0079571C"/>
    <w:rsid w:val="00797AD3"/>
    <w:rsid w:val="007A13F9"/>
    <w:rsid w:val="007A15FB"/>
    <w:rsid w:val="007A1B81"/>
    <w:rsid w:val="007A3F06"/>
    <w:rsid w:val="007A41AA"/>
    <w:rsid w:val="007A4DB6"/>
    <w:rsid w:val="007A5B91"/>
    <w:rsid w:val="007A743B"/>
    <w:rsid w:val="007B2322"/>
    <w:rsid w:val="007B272C"/>
    <w:rsid w:val="007B4408"/>
    <w:rsid w:val="007B4CE9"/>
    <w:rsid w:val="007B5BF5"/>
    <w:rsid w:val="007B6342"/>
    <w:rsid w:val="007B6701"/>
    <w:rsid w:val="007B7090"/>
    <w:rsid w:val="007B7F7F"/>
    <w:rsid w:val="007C2C5A"/>
    <w:rsid w:val="007C2E6C"/>
    <w:rsid w:val="007C5877"/>
    <w:rsid w:val="007C6360"/>
    <w:rsid w:val="007C76C5"/>
    <w:rsid w:val="007D1282"/>
    <w:rsid w:val="007D264B"/>
    <w:rsid w:val="007D4646"/>
    <w:rsid w:val="007D5D78"/>
    <w:rsid w:val="007D5D7F"/>
    <w:rsid w:val="007E3BC5"/>
    <w:rsid w:val="007E3F1B"/>
    <w:rsid w:val="007E5617"/>
    <w:rsid w:val="007E60A4"/>
    <w:rsid w:val="007E76B7"/>
    <w:rsid w:val="007E7FDF"/>
    <w:rsid w:val="007F2213"/>
    <w:rsid w:val="007F4C4D"/>
    <w:rsid w:val="007F55AE"/>
    <w:rsid w:val="007F56D1"/>
    <w:rsid w:val="007F5826"/>
    <w:rsid w:val="007F5F63"/>
    <w:rsid w:val="007F6BB8"/>
    <w:rsid w:val="00807AC0"/>
    <w:rsid w:val="00807CBF"/>
    <w:rsid w:val="0081208C"/>
    <w:rsid w:val="00812422"/>
    <w:rsid w:val="00814B8F"/>
    <w:rsid w:val="00816230"/>
    <w:rsid w:val="0081628F"/>
    <w:rsid w:val="008171E5"/>
    <w:rsid w:val="00821171"/>
    <w:rsid w:val="008213FC"/>
    <w:rsid w:val="00822C44"/>
    <w:rsid w:val="00823847"/>
    <w:rsid w:val="0082401A"/>
    <w:rsid w:val="00824185"/>
    <w:rsid w:val="0082471D"/>
    <w:rsid w:val="00824F86"/>
    <w:rsid w:val="0082677D"/>
    <w:rsid w:val="00826D8F"/>
    <w:rsid w:val="00826FFC"/>
    <w:rsid w:val="00830A5F"/>
    <w:rsid w:val="00844AA2"/>
    <w:rsid w:val="00851060"/>
    <w:rsid w:val="00852E81"/>
    <w:rsid w:val="00853E37"/>
    <w:rsid w:val="008547A1"/>
    <w:rsid w:val="00857219"/>
    <w:rsid w:val="00857BCB"/>
    <w:rsid w:val="008611F6"/>
    <w:rsid w:val="00862605"/>
    <w:rsid w:val="008631F7"/>
    <w:rsid w:val="00864605"/>
    <w:rsid w:val="008662AF"/>
    <w:rsid w:val="008712B5"/>
    <w:rsid w:val="00872E6B"/>
    <w:rsid w:val="00873577"/>
    <w:rsid w:val="0087385C"/>
    <w:rsid w:val="00875750"/>
    <w:rsid w:val="0087736C"/>
    <w:rsid w:val="00880A5E"/>
    <w:rsid w:val="00881668"/>
    <w:rsid w:val="00881DD1"/>
    <w:rsid w:val="00881EDF"/>
    <w:rsid w:val="00883F5F"/>
    <w:rsid w:val="0089059D"/>
    <w:rsid w:val="00890BAD"/>
    <w:rsid w:val="008929BE"/>
    <w:rsid w:val="00895BB9"/>
    <w:rsid w:val="008970EE"/>
    <w:rsid w:val="008A019F"/>
    <w:rsid w:val="008A24C3"/>
    <w:rsid w:val="008A2B6E"/>
    <w:rsid w:val="008A2B7C"/>
    <w:rsid w:val="008A7B70"/>
    <w:rsid w:val="008B0645"/>
    <w:rsid w:val="008B0680"/>
    <w:rsid w:val="008B1F6E"/>
    <w:rsid w:val="008B3317"/>
    <w:rsid w:val="008B3799"/>
    <w:rsid w:val="008B4D19"/>
    <w:rsid w:val="008B5952"/>
    <w:rsid w:val="008B6EC4"/>
    <w:rsid w:val="008B7A3C"/>
    <w:rsid w:val="008C1357"/>
    <w:rsid w:val="008C2454"/>
    <w:rsid w:val="008C30D3"/>
    <w:rsid w:val="008C3600"/>
    <w:rsid w:val="008C4402"/>
    <w:rsid w:val="008C6D2C"/>
    <w:rsid w:val="008C746B"/>
    <w:rsid w:val="008D06D2"/>
    <w:rsid w:val="008D0A7B"/>
    <w:rsid w:val="008D3BE6"/>
    <w:rsid w:val="008D41F3"/>
    <w:rsid w:val="008D5BEC"/>
    <w:rsid w:val="008D606D"/>
    <w:rsid w:val="008E296C"/>
    <w:rsid w:val="008E2D43"/>
    <w:rsid w:val="008E342F"/>
    <w:rsid w:val="008E568A"/>
    <w:rsid w:val="008E69B3"/>
    <w:rsid w:val="008F0461"/>
    <w:rsid w:val="008F5613"/>
    <w:rsid w:val="00901421"/>
    <w:rsid w:val="0090208A"/>
    <w:rsid w:val="00904AAC"/>
    <w:rsid w:val="00910E4A"/>
    <w:rsid w:val="009116AD"/>
    <w:rsid w:val="00911B76"/>
    <w:rsid w:val="00914EE6"/>
    <w:rsid w:val="00915F40"/>
    <w:rsid w:val="0091625E"/>
    <w:rsid w:val="009202E7"/>
    <w:rsid w:val="0092032B"/>
    <w:rsid w:val="009206CE"/>
    <w:rsid w:val="00920E1E"/>
    <w:rsid w:val="00922401"/>
    <w:rsid w:val="00923B04"/>
    <w:rsid w:val="00923CDF"/>
    <w:rsid w:val="0092489A"/>
    <w:rsid w:val="009253AC"/>
    <w:rsid w:val="00927102"/>
    <w:rsid w:val="009304EA"/>
    <w:rsid w:val="009314F7"/>
    <w:rsid w:val="0093405E"/>
    <w:rsid w:val="00935538"/>
    <w:rsid w:val="0094086E"/>
    <w:rsid w:val="00940C7D"/>
    <w:rsid w:val="00940CAE"/>
    <w:rsid w:val="00943770"/>
    <w:rsid w:val="009438E0"/>
    <w:rsid w:val="00944AF6"/>
    <w:rsid w:val="00951C0A"/>
    <w:rsid w:val="00955336"/>
    <w:rsid w:val="00957366"/>
    <w:rsid w:val="009605CE"/>
    <w:rsid w:val="0096283F"/>
    <w:rsid w:val="009634D5"/>
    <w:rsid w:val="0096455D"/>
    <w:rsid w:val="009645D9"/>
    <w:rsid w:val="00965834"/>
    <w:rsid w:val="00965B8D"/>
    <w:rsid w:val="00966B88"/>
    <w:rsid w:val="009678BF"/>
    <w:rsid w:val="0097136B"/>
    <w:rsid w:val="00972322"/>
    <w:rsid w:val="00972456"/>
    <w:rsid w:val="00972511"/>
    <w:rsid w:val="009730A0"/>
    <w:rsid w:val="0097575A"/>
    <w:rsid w:val="0097680F"/>
    <w:rsid w:val="0097760E"/>
    <w:rsid w:val="0098090B"/>
    <w:rsid w:val="00980EF7"/>
    <w:rsid w:val="00981667"/>
    <w:rsid w:val="00986630"/>
    <w:rsid w:val="009868EA"/>
    <w:rsid w:val="00986C55"/>
    <w:rsid w:val="0099285D"/>
    <w:rsid w:val="00995E30"/>
    <w:rsid w:val="009A3680"/>
    <w:rsid w:val="009A54D8"/>
    <w:rsid w:val="009A63B1"/>
    <w:rsid w:val="009B0A7A"/>
    <w:rsid w:val="009B319E"/>
    <w:rsid w:val="009B3743"/>
    <w:rsid w:val="009B4333"/>
    <w:rsid w:val="009B5FB5"/>
    <w:rsid w:val="009B7FB9"/>
    <w:rsid w:val="009C0B3B"/>
    <w:rsid w:val="009C2887"/>
    <w:rsid w:val="009C5F32"/>
    <w:rsid w:val="009D1DD5"/>
    <w:rsid w:val="009D22EC"/>
    <w:rsid w:val="009D27DD"/>
    <w:rsid w:val="009D2B10"/>
    <w:rsid w:val="009D3F3C"/>
    <w:rsid w:val="009D6915"/>
    <w:rsid w:val="009E03B5"/>
    <w:rsid w:val="009E3550"/>
    <w:rsid w:val="009E645D"/>
    <w:rsid w:val="009F09E9"/>
    <w:rsid w:val="009F297A"/>
    <w:rsid w:val="009F3A90"/>
    <w:rsid w:val="009F5263"/>
    <w:rsid w:val="00A00C16"/>
    <w:rsid w:val="00A00EAC"/>
    <w:rsid w:val="00A01C29"/>
    <w:rsid w:val="00A01F6C"/>
    <w:rsid w:val="00A02187"/>
    <w:rsid w:val="00A03949"/>
    <w:rsid w:val="00A04537"/>
    <w:rsid w:val="00A05027"/>
    <w:rsid w:val="00A05EFC"/>
    <w:rsid w:val="00A065D3"/>
    <w:rsid w:val="00A06EA7"/>
    <w:rsid w:val="00A10746"/>
    <w:rsid w:val="00A15014"/>
    <w:rsid w:val="00A1695A"/>
    <w:rsid w:val="00A1728A"/>
    <w:rsid w:val="00A22A19"/>
    <w:rsid w:val="00A23D2F"/>
    <w:rsid w:val="00A25DF9"/>
    <w:rsid w:val="00A25EFE"/>
    <w:rsid w:val="00A32EB4"/>
    <w:rsid w:val="00A33D02"/>
    <w:rsid w:val="00A34BA6"/>
    <w:rsid w:val="00A36C25"/>
    <w:rsid w:val="00A40934"/>
    <w:rsid w:val="00A410E3"/>
    <w:rsid w:val="00A413D1"/>
    <w:rsid w:val="00A420C3"/>
    <w:rsid w:val="00A42251"/>
    <w:rsid w:val="00A442BB"/>
    <w:rsid w:val="00A465B8"/>
    <w:rsid w:val="00A5069C"/>
    <w:rsid w:val="00A52B23"/>
    <w:rsid w:val="00A556CA"/>
    <w:rsid w:val="00A55EFB"/>
    <w:rsid w:val="00A565D4"/>
    <w:rsid w:val="00A60DB3"/>
    <w:rsid w:val="00A611DD"/>
    <w:rsid w:val="00A62C46"/>
    <w:rsid w:val="00A649DF"/>
    <w:rsid w:val="00A65EE1"/>
    <w:rsid w:val="00A67018"/>
    <w:rsid w:val="00A709BA"/>
    <w:rsid w:val="00A763E0"/>
    <w:rsid w:val="00A80373"/>
    <w:rsid w:val="00A81433"/>
    <w:rsid w:val="00A8199D"/>
    <w:rsid w:val="00A81B79"/>
    <w:rsid w:val="00A81D0D"/>
    <w:rsid w:val="00A82EF7"/>
    <w:rsid w:val="00A84022"/>
    <w:rsid w:val="00A8563A"/>
    <w:rsid w:val="00A86999"/>
    <w:rsid w:val="00A911E5"/>
    <w:rsid w:val="00A92768"/>
    <w:rsid w:val="00A9313E"/>
    <w:rsid w:val="00A9416A"/>
    <w:rsid w:val="00AA0D4B"/>
    <w:rsid w:val="00AA2E73"/>
    <w:rsid w:val="00AA3182"/>
    <w:rsid w:val="00AA35B1"/>
    <w:rsid w:val="00AA420C"/>
    <w:rsid w:val="00AA454A"/>
    <w:rsid w:val="00AB0A78"/>
    <w:rsid w:val="00AB0BEE"/>
    <w:rsid w:val="00AB28F3"/>
    <w:rsid w:val="00AB307B"/>
    <w:rsid w:val="00AB422A"/>
    <w:rsid w:val="00AB4DDC"/>
    <w:rsid w:val="00AB54E5"/>
    <w:rsid w:val="00AB68D1"/>
    <w:rsid w:val="00AC13C4"/>
    <w:rsid w:val="00AC2A3E"/>
    <w:rsid w:val="00AC3B48"/>
    <w:rsid w:val="00AC4DBB"/>
    <w:rsid w:val="00AC73B2"/>
    <w:rsid w:val="00AC7D3E"/>
    <w:rsid w:val="00AD3BCB"/>
    <w:rsid w:val="00AD3D99"/>
    <w:rsid w:val="00AD42C1"/>
    <w:rsid w:val="00AD4543"/>
    <w:rsid w:val="00AD5041"/>
    <w:rsid w:val="00AD67EE"/>
    <w:rsid w:val="00AD6C32"/>
    <w:rsid w:val="00AD6D88"/>
    <w:rsid w:val="00AD75EC"/>
    <w:rsid w:val="00AE02AC"/>
    <w:rsid w:val="00AE1947"/>
    <w:rsid w:val="00AE4504"/>
    <w:rsid w:val="00AE50ED"/>
    <w:rsid w:val="00AE5951"/>
    <w:rsid w:val="00AF0966"/>
    <w:rsid w:val="00AF3352"/>
    <w:rsid w:val="00AF3EEA"/>
    <w:rsid w:val="00B00FB4"/>
    <w:rsid w:val="00B01465"/>
    <w:rsid w:val="00B02049"/>
    <w:rsid w:val="00B03C7C"/>
    <w:rsid w:val="00B04FF2"/>
    <w:rsid w:val="00B05018"/>
    <w:rsid w:val="00B0680F"/>
    <w:rsid w:val="00B12921"/>
    <w:rsid w:val="00B145E1"/>
    <w:rsid w:val="00B16095"/>
    <w:rsid w:val="00B16B2C"/>
    <w:rsid w:val="00B217BF"/>
    <w:rsid w:val="00B2534E"/>
    <w:rsid w:val="00B257F2"/>
    <w:rsid w:val="00B3062C"/>
    <w:rsid w:val="00B30F03"/>
    <w:rsid w:val="00B353EF"/>
    <w:rsid w:val="00B35802"/>
    <w:rsid w:val="00B35AF0"/>
    <w:rsid w:val="00B35F0B"/>
    <w:rsid w:val="00B40964"/>
    <w:rsid w:val="00B4478B"/>
    <w:rsid w:val="00B44B9C"/>
    <w:rsid w:val="00B4561C"/>
    <w:rsid w:val="00B45944"/>
    <w:rsid w:val="00B4639C"/>
    <w:rsid w:val="00B47BAA"/>
    <w:rsid w:val="00B5023A"/>
    <w:rsid w:val="00B543C2"/>
    <w:rsid w:val="00B54A33"/>
    <w:rsid w:val="00B54ABE"/>
    <w:rsid w:val="00B561E3"/>
    <w:rsid w:val="00B56F65"/>
    <w:rsid w:val="00B575BA"/>
    <w:rsid w:val="00B6233C"/>
    <w:rsid w:val="00B64F0D"/>
    <w:rsid w:val="00B66DA5"/>
    <w:rsid w:val="00B717BB"/>
    <w:rsid w:val="00B73FA7"/>
    <w:rsid w:val="00B75C39"/>
    <w:rsid w:val="00B82F61"/>
    <w:rsid w:val="00B82F85"/>
    <w:rsid w:val="00B8311F"/>
    <w:rsid w:val="00B83FA8"/>
    <w:rsid w:val="00B84695"/>
    <w:rsid w:val="00B84C8A"/>
    <w:rsid w:val="00B8557A"/>
    <w:rsid w:val="00B87095"/>
    <w:rsid w:val="00B87310"/>
    <w:rsid w:val="00B917B0"/>
    <w:rsid w:val="00B94E20"/>
    <w:rsid w:val="00B96F28"/>
    <w:rsid w:val="00BA26B9"/>
    <w:rsid w:val="00BA27CB"/>
    <w:rsid w:val="00BA2B2E"/>
    <w:rsid w:val="00BA5AFE"/>
    <w:rsid w:val="00BB2B79"/>
    <w:rsid w:val="00BB4FAC"/>
    <w:rsid w:val="00BB59FD"/>
    <w:rsid w:val="00BC3EAA"/>
    <w:rsid w:val="00BC4104"/>
    <w:rsid w:val="00BC67B3"/>
    <w:rsid w:val="00BC6B1B"/>
    <w:rsid w:val="00BC700B"/>
    <w:rsid w:val="00BC7BDD"/>
    <w:rsid w:val="00BD12EC"/>
    <w:rsid w:val="00BD14AB"/>
    <w:rsid w:val="00BD4C4A"/>
    <w:rsid w:val="00BD591D"/>
    <w:rsid w:val="00BD600B"/>
    <w:rsid w:val="00BD6968"/>
    <w:rsid w:val="00BE0878"/>
    <w:rsid w:val="00BE17BA"/>
    <w:rsid w:val="00BE189E"/>
    <w:rsid w:val="00BE27FF"/>
    <w:rsid w:val="00BE3584"/>
    <w:rsid w:val="00BE70CF"/>
    <w:rsid w:val="00BE7B95"/>
    <w:rsid w:val="00BF15A3"/>
    <w:rsid w:val="00BF47B2"/>
    <w:rsid w:val="00BF4A7F"/>
    <w:rsid w:val="00C02614"/>
    <w:rsid w:val="00C03FAF"/>
    <w:rsid w:val="00C1172A"/>
    <w:rsid w:val="00C1442A"/>
    <w:rsid w:val="00C15388"/>
    <w:rsid w:val="00C167D3"/>
    <w:rsid w:val="00C16CE9"/>
    <w:rsid w:val="00C17633"/>
    <w:rsid w:val="00C20889"/>
    <w:rsid w:val="00C219F6"/>
    <w:rsid w:val="00C24029"/>
    <w:rsid w:val="00C2479A"/>
    <w:rsid w:val="00C2592A"/>
    <w:rsid w:val="00C26211"/>
    <w:rsid w:val="00C317EC"/>
    <w:rsid w:val="00C3182C"/>
    <w:rsid w:val="00C319BE"/>
    <w:rsid w:val="00C32D98"/>
    <w:rsid w:val="00C337BD"/>
    <w:rsid w:val="00C3566D"/>
    <w:rsid w:val="00C36DDF"/>
    <w:rsid w:val="00C37474"/>
    <w:rsid w:val="00C4501B"/>
    <w:rsid w:val="00C455F3"/>
    <w:rsid w:val="00C46526"/>
    <w:rsid w:val="00C4709D"/>
    <w:rsid w:val="00C526AB"/>
    <w:rsid w:val="00C52B10"/>
    <w:rsid w:val="00C5437E"/>
    <w:rsid w:val="00C54D4C"/>
    <w:rsid w:val="00C54DE0"/>
    <w:rsid w:val="00C5689E"/>
    <w:rsid w:val="00C578CB"/>
    <w:rsid w:val="00C60A04"/>
    <w:rsid w:val="00C61D25"/>
    <w:rsid w:val="00C62DE4"/>
    <w:rsid w:val="00C63579"/>
    <w:rsid w:val="00C65FBE"/>
    <w:rsid w:val="00C7042B"/>
    <w:rsid w:val="00C70B3C"/>
    <w:rsid w:val="00C70D7A"/>
    <w:rsid w:val="00C7194F"/>
    <w:rsid w:val="00C739C0"/>
    <w:rsid w:val="00C76A18"/>
    <w:rsid w:val="00C773C6"/>
    <w:rsid w:val="00C77F91"/>
    <w:rsid w:val="00C82B5F"/>
    <w:rsid w:val="00C82DF7"/>
    <w:rsid w:val="00C830B1"/>
    <w:rsid w:val="00C83EDC"/>
    <w:rsid w:val="00C840B3"/>
    <w:rsid w:val="00C85770"/>
    <w:rsid w:val="00C85F61"/>
    <w:rsid w:val="00C85FE7"/>
    <w:rsid w:val="00C87F5E"/>
    <w:rsid w:val="00C91015"/>
    <w:rsid w:val="00C92342"/>
    <w:rsid w:val="00C93301"/>
    <w:rsid w:val="00C953DC"/>
    <w:rsid w:val="00C95CDA"/>
    <w:rsid w:val="00C971AB"/>
    <w:rsid w:val="00CA0CC2"/>
    <w:rsid w:val="00CA2ACB"/>
    <w:rsid w:val="00CA3832"/>
    <w:rsid w:val="00CA3EB5"/>
    <w:rsid w:val="00CA4A58"/>
    <w:rsid w:val="00CA56FE"/>
    <w:rsid w:val="00CA7321"/>
    <w:rsid w:val="00CB4206"/>
    <w:rsid w:val="00CB515F"/>
    <w:rsid w:val="00CB7EE3"/>
    <w:rsid w:val="00CC0797"/>
    <w:rsid w:val="00CC17AA"/>
    <w:rsid w:val="00CC184C"/>
    <w:rsid w:val="00CC2B74"/>
    <w:rsid w:val="00CC39C6"/>
    <w:rsid w:val="00CC4CD1"/>
    <w:rsid w:val="00CC552C"/>
    <w:rsid w:val="00CC6847"/>
    <w:rsid w:val="00CC6C1E"/>
    <w:rsid w:val="00CC7C97"/>
    <w:rsid w:val="00CD2A24"/>
    <w:rsid w:val="00CD4360"/>
    <w:rsid w:val="00CE0A8F"/>
    <w:rsid w:val="00CF39B3"/>
    <w:rsid w:val="00CF485B"/>
    <w:rsid w:val="00CF524C"/>
    <w:rsid w:val="00CF60E2"/>
    <w:rsid w:val="00CF6918"/>
    <w:rsid w:val="00CF6D9A"/>
    <w:rsid w:val="00CF703C"/>
    <w:rsid w:val="00D009F3"/>
    <w:rsid w:val="00D022D9"/>
    <w:rsid w:val="00D03537"/>
    <w:rsid w:val="00D04F63"/>
    <w:rsid w:val="00D0632E"/>
    <w:rsid w:val="00D10D9C"/>
    <w:rsid w:val="00D12186"/>
    <w:rsid w:val="00D12213"/>
    <w:rsid w:val="00D12510"/>
    <w:rsid w:val="00D12FC3"/>
    <w:rsid w:val="00D13E53"/>
    <w:rsid w:val="00D14A42"/>
    <w:rsid w:val="00D14CAB"/>
    <w:rsid w:val="00D14D40"/>
    <w:rsid w:val="00D17004"/>
    <w:rsid w:val="00D20678"/>
    <w:rsid w:val="00D212A6"/>
    <w:rsid w:val="00D2153E"/>
    <w:rsid w:val="00D22189"/>
    <w:rsid w:val="00D270F3"/>
    <w:rsid w:val="00D27810"/>
    <w:rsid w:val="00D27E67"/>
    <w:rsid w:val="00D350F9"/>
    <w:rsid w:val="00D36595"/>
    <w:rsid w:val="00D40D90"/>
    <w:rsid w:val="00D4165E"/>
    <w:rsid w:val="00D4272E"/>
    <w:rsid w:val="00D43FE5"/>
    <w:rsid w:val="00D45F61"/>
    <w:rsid w:val="00D4607F"/>
    <w:rsid w:val="00D51707"/>
    <w:rsid w:val="00D517AE"/>
    <w:rsid w:val="00D524DF"/>
    <w:rsid w:val="00D52CDA"/>
    <w:rsid w:val="00D54720"/>
    <w:rsid w:val="00D56245"/>
    <w:rsid w:val="00D5636E"/>
    <w:rsid w:val="00D62F5E"/>
    <w:rsid w:val="00D6465C"/>
    <w:rsid w:val="00D665DD"/>
    <w:rsid w:val="00D67728"/>
    <w:rsid w:val="00D7226B"/>
    <w:rsid w:val="00D74AC6"/>
    <w:rsid w:val="00D82C77"/>
    <w:rsid w:val="00D85AB9"/>
    <w:rsid w:val="00D85C10"/>
    <w:rsid w:val="00D86189"/>
    <w:rsid w:val="00D865C0"/>
    <w:rsid w:val="00D873E0"/>
    <w:rsid w:val="00D90608"/>
    <w:rsid w:val="00D931DE"/>
    <w:rsid w:val="00DA0949"/>
    <w:rsid w:val="00DA0A27"/>
    <w:rsid w:val="00DA0FDF"/>
    <w:rsid w:val="00DA269D"/>
    <w:rsid w:val="00DA26B0"/>
    <w:rsid w:val="00DA3086"/>
    <w:rsid w:val="00DA3D8F"/>
    <w:rsid w:val="00DB00B0"/>
    <w:rsid w:val="00DB026E"/>
    <w:rsid w:val="00DB02A7"/>
    <w:rsid w:val="00DB2A0B"/>
    <w:rsid w:val="00DB3068"/>
    <w:rsid w:val="00DB34B8"/>
    <w:rsid w:val="00DB3D8E"/>
    <w:rsid w:val="00DB4CAD"/>
    <w:rsid w:val="00DB5041"/>
    <w:rsid w:val="00DB5BC4"/>
    <w:rsid w:val="00DB77FE"/>
    <w:rsid w:val="00DB78E9"/>
    <w:rsid w:val="00DC1822"/>
    <w:rsid w:val="00DC394C"/>
    <w:rsid w:val="00DC4244"/>
    <w:rsid w:val="00DC46A5"/>
    <w:rsid w:val="00DC51DE"/>
    <w:rsid w:val="00DC5D68"/>
    <w:rsid w:val="00DC6393"/>
    <w:rsid w:val="00DD136B"/>
    <w:rsid w:val="00DD1426"/>
    <w:rsid w:val="00DD4208"/>
    <w:rsid w:val="00DD420C"/>
    <w:rsid w:val="00DD549F"/>
    <w:rsid w:val="00DD6585"/>
    <w:rsid w:val="00DD6B6E"/>
    <w:rsid w:val="00DE0F9B"/>
    <w:rsid w:val="00DE2CE7"/>
    <w:rsid w:val="00DE6620"/>
    <w:rsid w:val="00DE7071"/>
    <w:rsid w:val="00DE70B1"/>
    <w:rsid w:val="00DF343C"/>
    <w:rsid w:val="00DF3D69"/>
    <w:rsid w:val="00DF4854"/>
    <w:rsid w:val="00DF6BE2"/>
    <w:rsid w:val="00E007D3"/>
    <w:rsid w:val="00E014C6"/>
    <w:rsid w:val="00E01D6E"/>
    <w:rsid w:val="00E13B36"/>
    <w:rsid w:val="00E14772"/>
    <w:rsid w:val="00E15728"/>
    <w:rsid w:val="00E15807"/>
    <w:rsid w:val="00E15932"/>
    <w:rsid w:val="00E15AFE"/>
    <w:rsid w:val="00E21612"/>
    <w:rsid w:val="00E22961"/>
    <w:rsid w:val="00E22B91"/>
    <w:rsid w:val="00E24D8F"/>
    <w:rsid w:val="00E26B76"/>
    <w:rsid w:val="00E33AC8"/>
    <w:rsid w:val="00E35313"/>
    <w:rsid w:val="00E360AE"/>
    <w:rsid w:val="00E36607"/>
    <w:rsid w:val="00E4152F"/>
    <w:rsid w:val="00E43323"/>
    <w:rsid w:val="00E4370F"/>
    <w:rsid w:val="00E44C40"/>
    <w:rsid w:val="00E45AD5"/>
    <w:rsid w:val="00E469BB"/>
    <w:rsid w:val="00E46AE6"/>
    <w:rsid w:val="00E510E7"/>
    <w:rsid w:val="00E52C44"/>
    <w:rsid w:val="00E53700"/>
    <w:rsid w:val="00E53DFC"/>
    <w:rsid w:val="00E57A38"/>
    <w:rsid w:val="00E628F2"/>
    <w:rsid w:val="00E65086"/>
    <w:rsid w:val="00E66623"/>
    <w:rsid w:val="00E66EFB"/>
    <w:rsid w:val="00E70200"/>
    <w:rsid w:val="00E70641"/>
    <w:rsid w:val="00E70BE5"/>
    <w:rsid w:val="00E716A5"/>
    <w:rsid w:val="00E7197C"/>
    <w:rsid w:val="00E73921"/>
    <w:rsid w:val="00E73F29"/>
    <w:rsid w:val="00E757EF"/>
    <w:rsid w:val="00E8364E"/>
    <w:rsid w:val="00E85663"/>
    <w:rsid w:val="00E87BB6"/>
    <w:rsid w:val="00E87FD7"/>
    <w:rsid w:val="00E928F3"/>
    <w:rsid w:val="00E9521C"/>
    <w:rsid w:val="00EA10C3"/>
    <w:rsid w:val="00EA1904"/>
    <w:rsid w:val="00EB01BB"/>
    <w:rsid w:val="00EB29E8"/>
    <w:rsid w:val="00EB3DDE"/>
    <w:rsid w:val="00EB4F93"/>
    <w:rsid w:val="00EB56E7"/>
    <w:rsid w:val="00EB64F1"/>
    <w:rsid w:val="00EB6D73"/>
    <w:rsid w:val="00EC422C"/>
    <w:rsid w:val="00EC430F"/>
    <w:rsid w:val="00EC580E"/>
    <w:rsid w:val="00EC5C53"/>
    <w:rsid w:val="00ED26F3"/>
    <w:rsid w:val="00ED29A7"/>
    <w:rsid w:val="00ED2BDC"/>
    <w:rsid w:val="00ED2F61"/>
    <w:rsid w:val="00ED5D93"/>
    <w:rsid w:val="00ED6614"/>
    <w:rsid w:val="00EE01E7"/>
    <w:rsid w:val="00EE199B"/>
    <w:rsid w:val="00EE1FBB"/>
    <w:rsid w:val="00EE3339"/>
    <w:rsid w:val="00EE65DA"/>
    <w:rsid w:val="00EE742B"/>
    <w:rsid w:val="00EF083A"/>
    <w:rsid w:val="00EF273E"/>
    <w:rsid w:val="00EF6B5D"/>
    <w:rsid w:val="00F00CFF"/>
    <w:rsid w:val="00F05439"/>
    <w:rsid w:val="00F05EED"/>
    <w:rsid w:val="00F06ED4"/>
    <w:rsid w:val="00F12AE2"/>
    <w:rsid w:val="00F1391D"/>
    <w:rsid w:val="00F17F0C"/>
    <w:rsid w:val="00F24251"/>
    <w:rsid w:val="00F24903"/>
    <w:rsid w:val="00F254A2"/>
    <w:rsid w:val="00F25BFA"/>
    <w:rsid w:val="00F27019"/>
    <w:rsid w:val="00F303BC"/>
    <w:rsid w:val="00F3233F"/>
    <w:rsid w:val="00F329A5"/>
    <w:rsid w:val="00F34C9F"/>
    <w:rsid w:val="00F371A7"/>
    <w:rsid w:val="00F40B04"/>
    <w:rsid w:val="00F4149C"/>
    <w:rsid w:val="00F41B93"/>
    <w:rsid w:val="00F422BA"/>
    <w:rsid w:val="00F42C2F"/>
    <w:rsid w:val="00F4514A"/>
    <w:rsid w:val="00F45A40"/>
    <w:rsid w:val="00F45D43"/>
    <w:rsid w:val="00F46AE5"/>
    <w:rsid w:val="00F4737E"/>
    <w:rsid w:val="00F509A5"/>
    <w:rsid w:val="00F510E9"/>
    <w:rsid w:val="00F52149"/>
    <w:rsid w:val="00F527B4"/>
    <w:rsid w:val="00F52D8A"/>
    <w:rsid w:val="00F52DB2"/>
    <w:rsid w:val="00F546D7"/>
    <w:rsid w:val="00F54FBD"/>
    <w:rsid w:val="00F55394"/>
    <w:rsid w:val="00F575A0"/>
    <w:rsid w:val="00F60236"/>
    <w:rsid w:val="00F62786"/>
    <w:rsid w:val="00F629EF"/>
    <w:rsid w:val="00F63727"/>
    <w:rsid w:val="00F639F1"/>
    <w:rsid w:val="00F65529"/>
    <w:rsid w:val="00F657DC"/>
    <w:rsid w:val="00F7049F"/>
    <w:rsid w:val="00F71498"/>
    <w:rsid w:val="00F74BDF"/>
    <w:rsid w:val="00F77F95"/>
    <w:rsid w:val="00F84E06"/>
    <w:rsid w:val="00F85907"/>
    <w:rsid w:val="00F874D1"/>
    <w:rsid w:val="00F87583"/>
    <w:rsid w:val="00F92C9B"/>
    <w:rsid w:val="00F9491C"/>
    <w:rsid w:val="00F95283"/>
    <w:rsid w:val="00F95C63"/>
    <w:rsid w:val="00F969D0"/>
    <w:rsid w:val="00F97ACC"/>
    <w:rsid w:val="00F97BAC"/>
    <w:rsid w:val="00FA036F"/>
    <w:rsid w:val="00FA0E59"/>
    <w:rsid w:val="00FB0279"/>
    <w:rsid w:val="00FB0350"/>
    <w:rsid w:val="00FB0A37"/>
    <w:rsid w:val="00FB27E2"/>
    <w:rsid w:val="00FB2F81"/>
    <w:rsid w:val="00FB43F3"/>
    <w:rsid w:val="00FB4A9B"/>
    <w:rsid w:val="00FB71B8"/>
    <w:rsid w:val="00FB7D58"/>
    <w:rsid w:val="00FC5C2D"/>
    <w:rsid w:val="00FC6008"/>
    <w:rsid w:val="00FC732E"/>
    <w:rsid w:val="00FD1E57"/>
    <w:rsid w:val="00FD448A"/>
    <w:rsid w:val="00FD4F08"/>
    <w:rsid w:val="00FD57D1"/>
    <w:rsid w:val="00FD5C83"/>
    <w:rsid w:val="00FD652E"/>
    <w:rsid w:val="00FE2E40"/>
    <w:rsid w:val="00FE330E"/>
    <w:rsid w:val="00FE67B9"/>
    <w:rsid w:val="00FE6C07"/>
    <w:rsid w:val="00FE6E23"/>
    <w:rsid w:val="00FE7D02"/>
    <w:rsid w:val="00FF0614"/>
    <w:rsid w:val="00FF10B9"/>
    <w:rsid w:val="00FF2E55"/>
    <w:rsid w:val="00FF2ED5"/>
    <w:rsid w:val="00FF39C3"/>
    <w:rsid w:val="00FF3B9D"/>
    <w:rsid w:val="00FF63E0"/>
    <w:rsid w:val="00FF6B0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aliases w:val="Punkt 1"/>
    <w:basedOn w:val="Normaallaad"/>
    <w:next w:val="Normaallaad"/>
    <w:link w:val="Pealkiri1Mrk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Pealkiri2">
    <w:name w:val="heading 2"/>
    <w:aliases w:val="Punkt 1.1"/>
    <w:basedOn w:val="Normaallaad"/>
    <w:next w:val="Normaallaad"/>
    <w:link w:val="Pealkiri2Mrk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Pealkiri3">
    <w:name w:val="heading 3"/>
    <w:aliases w:val="Punkt 1.1.1"/>
    <w:basedOn w:val="Normaallaad"/>
    <w:next w:val="Normaallaad"/>
    <w:link w:val="Pealkiri3Mrk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Pealkiri4">
    <w:name w:val="heading 4"/>
    <w:basedOn w:val="Normaallaad"/>
    <w:next w:val="Normaallaad"/>
    <w:link w:val="Pealkiri4Mrk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Pealkiri5">
    <w:name w:val="heading 5"/>
    <w:basedOn w:val="Normaallaad"/>
    <w:next w:val="Normaallaad"/>
    <w:link w:val="Pealkiri5Mrk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Pealkiri6">
    <w:name w:val="heading 6"/>
    <w:basedOn w:val="Normaallaad"/>
    <w:next w:val="Normaallaad"/>
    <w:link w:val="Pealkiri6Mrk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Pealkiri7">
    <w:name w:val="heading 7"/>
    <w:basedOn w:val="Normaallaad"/>
    <w:next w:val="Normaallaad"/>
    <w:link w:val="Pealkiri7Mrk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Pealkiri8">
    <w:name w:val="heading 8"/>
    <w:basedOn w:val="Normaallaad"/>
    <w:next w:val="Normaallaad"/>
    <w:link w:val="Pealkiri8Mrk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Pealkiri9">
    <w:name w:val="heading 9"/>
    <w:basedOn w:val="Normaallaad"/>
    <w:next w:val="Normaallaad"/>
    <w:link w:val="Pealkiri9Mrk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aliases w:val="Punkt 1 Märk"/>
    <w:basedOn w:val="Liguvaikefont"/>
    <w:link w:val="Pealkiri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2Mrk">
    <w:name w:val="Pealkiri 2 Märk"/>
    <w:aliases w:val="Punkt 1.1 Märk"/>
    <w:basedOn w:val="Liguvaikefont"/>
    <w:link w:val="Pealkiri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ealkiri3Mrk">
    <w:name w:val="Pealkiri 3 Märk"/>
    <w:aliases w:val="Punkt 1.1.1 Märk"/>
    <w:basedOn w:val="Liguvaikefont"/>
    <w:link w:val="Pealkiri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Pealkiri5Mrk">
    <w:name w:val="Pealkiri 5 Märk"/>
    <w:basedOn w:val="Liguvaikefont"/>
    <w:link w:val="Pealkiri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Pealkiri6Mrk">
    <w:name w:val="Pealkiri 6 Märk"/>
    <w:basedOn w:val="Liguvaikefont"/>
    <w:link w:val="Pealkiri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Pealkiri7Mrk">
    <w:name w:val="Pealkiri 7 Märk"/>
    <w:basedOn w:val="Liguvaikefont"/>
    <w:link w:val="Pealkiri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Pealkiri8Mrk">
    <w:name w:val="Pealkiri 8 Märk"/>
    <w:basedOn w:val="Liguvaikefont"/>
    <w:link w:val="Pealkiri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Pealkiri9Mrk">
    <w:name w:val="Pealkiri 9 Märk"/>
    <w:basedOn w:val="Liguvaikefont"/>
    <w:link w:val="Pealkiri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PisMrk">
    <w:name w:val="Päis Märk"/>
    <w:basedOn w:val="Liguvaikefont"/>
    <w:link w:val="Pis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Pis">
    <w:name w:val="header"/>
    <w:basedOn w:val="Normaallaad"/>
    <w:link w:val="Pi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Liguvaikefont"/>
    <w:uiPriority w:val="99"/>
    <w:semiHidden/>
    <w:rsid w:val="00852E81"/>
  </w:style>
  <w:style w:type="paragraph" w:styleId="Kehatekst">
    <w:name w:val="Body Text"/>
    <w:basedOn w:val="Normaallaad"/>
    <w:link w:val="KehatekstMrk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KehatekstMrk">
    <w:name w:val="Kehatekst Märk"/>
    <w:basedOn w:val="Liguvaikefont"/>
    <w:link w:val="Kehateks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Kehatekst2">
    <w:name w:val="Body Text 2"/>
    <w:basedOn w:val="Normaallaad"/>
    <w:link w:val="Kehatekst2Mrk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Kehatekst2Mrk">
    <w:name w:val="Kehatekst 2 Märk"/>
    <w:basedOn w:val="Liguvaikefont"/>
    <w:link w:val="Kehateks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Jalus">
    <w:name w:val="footer"/>
    <w:basedOn w:val="Normaallaad"/>
    <w:link w:val="JalusMrk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JalusMrk">
    <w:name w:val="Jalus Märk"/>
    <w:basedOn w:val="Liguvaikefont"/>
    <w:link w:val="Jalus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Kehatekst3Mrk">
    <w:name w:val="Kehatekst 3 Märk"/>
    <w:basedOn w:val="Liguvaikefont"/>
    <w:link w:val="Kehateks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Kehatekst3">
    <w:name w:val="Body Text 3"/>
    <w:basedOn w:val="Normaallaad"/>
    <w:link w:val="Kehatekst3Mrk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Liguvaikefont"/>
    <w:uiPriority w:val="99"/>
    <w:semiHidden/>
    <w:rsid w:val="00852E81"/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Taandegakehatekst3">
    <w:name w:val="Body Text Indent 3"/>
    <w:basedOn w:val="Normaallaad"/>
    <w:link w:val="Taandegakehatekst3Mrk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Liguvaikefont"/>
    <w:uiPriority w:val="99"/>
    <w:semiHidden/>
    <w:rsid w:val="00852E81"/>
    <w:rPr>
      <w:sz w:val="16"/>
      <w:szCs w:val="16"/>
    </w:rPr>
  </w:style>
  <w:style w:type="paragraph" w:styleId="Loend">
    <w:name w:val="List"/>
    <w:basedOn w:val="Normaallaad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Taandegakehatekst2">
    <w:name w:val="Body Text Indent 2"/>
    <w:basedOn w:val="Normaallaad"/>
    <w:link w:val="Taandegakehatekst2Mrk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Liguvaikefont"/>
    <w:uiPriority w:val="99"/>
    <w:semiHidden/>
    <w:rsid w:val="00852E81"/>
  </w:style>
  <w:style w:type="paragraph" w:styleId="Taandegakehatekst">
    <w:name w:val="Body Text Indent"/>
    <w:basedOn w:val="Normaallaad"/>
    <w:link w:val="TaandegakehatekstMrk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TaandegakehatekstMrk">
    <w:name w:val="Taandega kehatekst Märk"/>
    <w:basedOn w:val="Liguvaikefont"/>
    <w:link w:val="Taandegakehateks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kumendiplaanMrk">
    <w:name w:val="Dokumendiplaan Märk"/>
    <w:basedOn w:val="Liguvaikefont"/>
    <w:link w:val="Dokumendiplaan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kumendiplaan">
    <w:name w:val="Document Map"/>
    <w:basedOn w:val="Normaallaad"/>
    <w:link w:val="DokumendiplaanMrk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Liguvaike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allaad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Kommentaariviide">
    <w:name w:val="annotation reference"/>
    <w:basedOn w:val="Liguvaikefont"/>
    <w:uiPriority w:val="99"/>
    <w:semiHidden/>
    <w:unhideWhenUsed/>
    <w:rsid w:val="00852E8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nhideWhenUsed/>
    <w:rsid w:val="00852E8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JutumullitekstMrk">
    <w:name w:val="Jutumullitekst Märk"/>
    <w:basedOn w:val="Liguvaikefont"/>
    <w:link w:val="Jutumulliteks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LpumrkusetekstMrk">
    <w:name w:val="Lõpumärkuse tekst Märk"/>
    <w:basedOn w:val="Liguvaikefont"/>
    <w:link w:val="Lpu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Lpumrkusetekst">
    <w:name w:val="endnote text"/>
    <w:basedOn w:val="Normaallaad"/>
    <w:link w:val="Lpu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Liguvaikefont"/>
    <w:uiPriority w:val="99"/>
    <w:semiHidden/>
    <w:rsid w:val="00852E8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Allmrkusetekst">
    <w:name w:val="footnote text"/>
    <w:basedOn w:val="Normaallaad"/>
    <w:link w:val="AllmrkusetekstMrk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Liguvaike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Pealkiri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Vahedeta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Liguvaike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Kontuurtabel">
    <w:name w:val="Table Grid"/>
    <w:basedOn w:val="Normaaltabe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Liguvaike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allaad"/>
    <w:next w:val="Kehateks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allaad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allaad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allaad"/>
    <w:next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Tugev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perlink">
    <w:name w:val="Hyperlink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allaadveeb">
    <w:name w:val="Normal (Web)"/>
    <w:basedOn w:val="Normaallaad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Register1">
    <w:name w:val="index 1"/>
    <w:basedOn w:val="Normaallaad"/>
    <w:next w:val="Normaallaad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Registripealkiri">
    <w:name w:val="index heading"/>
    <w:basedOn w:val="Normaallaad"/>
    <w:next w:val="Register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allaad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allaadve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allaad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Alapealkiri">
    <w:name w:val="Subtitle"/>
    <w:basedOn w:val="Normaallaad"/>
    <w:next w:val="Kehatekst"/>
    <w:link w:val="AlapealkiriMrk2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AlapealkiriMrk2">
    <w:name w:val="Alapealkiri Märk2"/>
    <w:basedOn w:val="Liguvaikefont"/>
    <w:link w:val="Alapealkiri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daktsio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allaad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allaad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Kehateks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allaad"/>
    <w:next w:val="Normaallaad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SK4">
    <w:name w:val="toc 4"/>
    <w:basedOn w:val="Normaallaad"/>
    <w:next w:val="Normaallaad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tpp2">
    <w:name w:val="List Bullet 2"/>
    <w:basedOn w:val="Normaallaad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oenditpp">
    <w:name w:val="List Bullet"/>
    <w:basedOn w:val="Normaallaad"/>
    <w:autoRedefine/>
    <w:semiHidden/>
    <w:rsid w:val="00852E81"/>
    <w:pPr>
      <w:numPr>
        <w:numId w:val="1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llmrkuseviide">
    <w:name w:val="footnote reference"/>
    <w:basedOn w:val="Liguvaike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PealkiriMrk">
    <w:name w:val="Pealkiri Märk"/>
    <w:basedOn w:val="Liguvaikefont"/>
    <w:link w:val="Pealkiri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Normaaltabel"/>
    <w:next w:val="Kontuurtabel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2"/>
      </w:numPr>
    </w:pPr>
  </w:style>
  <w:style w:type="paragraph" w:customStyle="1" w:styleId="Laad5">
    <w:name w:val="Laad5"/>
    <w:basedOn w:val="Normaallaad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allaad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Liguvaike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oend"/>
    <w:link w:val="Laad7Mrk"/>
    <w:qFormat/>
    <w:rsid w:val="00DE7071"/>
    <w:pPr>
      <w:numPr>
        <w:numId w:val="3"/>
      </w:numPr>
    </w:pPr>
    <w:rPr>
      <w:b/>
      <w:lang w:val="et-EE"/>
    </w:rPr>
  </w:style>
  <w:style w:type="character" w:customStyle="1" w:styleId="Laad7Mrk">
    <w:name w:val="Laad7 Märk"/>
    <w:basedOn w:val="Liguvaike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92032B"/>
    <w:rPr>
      <w:color w:val="605E5C"/>
      <w:shd w:val="clear" w:color="auto" w:fill="E1DFDD"/>
    </w:rPr>
  </w:style>
  <w:style w:type="table" w:customStyle="1" w:styleId="TableGrid">
    <w:name w:val="TableGrid"/>
    <w:rsid w:val="00A25EFE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tpp3">
    <w:name w:val="List Bullet 3"/>
    <w:basedOn w:val="Normaallaad"/>
    <w:uiPriority w:val="99"/>
    <w:semiHidden/>
    <w:unhideWhenUsed/>
    <w:rsid w:val="00DC4244"/>
    <w:pPr>
      <w:numPr>
        <w:numId w:val="7"/>
      </w:numPr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DC4244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>13.04.2016 kk nr 90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FABAE6-84AE-44BF-9924-A0E6EAAC41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9756B34D-1FB3-45B7-BC95-020556531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234</Words>
  <Characters>1362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Arto Juhansoo</cp:lastModifiedBy>
  <cp:revision>93</cp:revision>
  <cp:lastPrinted>2018-09-20T08:08:00Z</cp:lastPrinted>
  <dcterms:created xsi:type="dcterms:W3CDTF">2024-01-05T13:58:00Z</dcterms:created>
  <dcterms:modified xsi:type="dcterms:W3CDTF">2025-10-13T07:41:00Z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  <property fmtid="{D5CDD505-2E9C-101B-9397-08002B2CF9AE}" pid="3" name="MSIP_Label_498a93e5-34d1-4068-98bc-b5dd369e4a79_Enabled">
    <vt:lpwstr>true</vt:lpwstr>
  </property>
  <property fmtid="{D5CDD505-2E9C-101B-9397-08002B2CF9AE}" pid="4" name="MSIP_Label_498a93e5-34d1-4068-98bc-b5dd369e4a79_SetDate">
    <vt:lpwstr>2021-07-15T05:52:19Z</vt:lpwstr>
  </property>
  <property fmtid="{D5CDD505-2E9C-101B-9397-08002B2CF9AE}" pid="5" name="MSIP_Label_498a93e5-34d1-4068-98bc-b5dd369e4a79_Method">
    <vt:lpwstr>Privileged</vt:lpwstr>
  </property>
  <property fmtid="{D5CDD505-2E9C-101B-9397-08002B2CF9AE}" pid="6" name="MSIP_Label_498a93e5-34d1-4068-98bc-b5dd369e4a79_Name">
    <vt:lpwstr>Sweco Public</vt:lpwstr>
  </property>
  <property fmtid="{D5CDD505-2E9C-101B-9397-08002B2CF9AE}" pid="7" name="MSIP_Label_498a93e5-34d1-4068-98bc-b5dd369e4a79_SiteId">
    <vt:lpwstr>b7872ef0-9a00-4c18-8a4a-c7d25c778a9e</vt:lpwstr>
  </property>
  <property fmtid="{D5CDD505-2E9C-101B-9397-08002B2CF9AE}" pid="8" name="MSIP_Label_498a93e5-34d1-4068-98bc-b5dd369e4a79_ActionId">
    <vt:lpwstr>354b1612-679d-4375-bc21-8bdc024d25a0</vt:lpwstr>
  </property>
  <property fmtid="{D5CDD505-2E9C-101B-9397-08002B2CF9AE}" pid="9" name="MSIP_Label_498a93e5-34d1-4068-98bc-b5dd369e4a79_ContentBits">
    <vt:lpwstr>0</vt:lpwstr>
  </property>
</Properties>
</file>